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2A75131" w14:textId="3B6E0875" w:rsidR="00B20963" w:rsidRPr="00B20963" w:rsidRDefault="00B20963" w:rsidP="00F5003E">
      <w:pPr>
        <w:rPr>
          <w:b/>
          <w:bCs/>
        </w:rPr>
      </w:pPr>
      <w:bookmarkStart w:id="0" w:name="_GoBack"/>
      <w:bookmarkEnd w:id="0"/>
    </w:p>
    <w:p w14:paraId="74C52094" w14:textId="77777777" w:rsidR="00186590" w:rsidRDefault="00186590" w:rsidP="00391EF6">
      <w:pPr>
        <w:jc w:val="center"/>
        <w:rPr>
          <w:b/>
          <w:sz w:val="48"/>
          <w:szCs w:val="48"/>
        </w:rPr>
      </w:pPr>
    </w:p>
    <w:p w14:paraId="4DE8BA48" w14:textId="7F307EBC" w:rsidR="00391EF6" w:rsidRDefault="006D3C75" w:rsidP="00391EF6">
      <w:pPr>
        <w:jc w:val="center"/>
        <w:rPr>
          <w:b/>
          <w:sz w:val="48"/>
          <w:szCs w:val="48"/>
        </w:rPr>
      </w:pPr>
      <w:r>
        <w:rPr>
          <w:b/>
          <w:sz w:val="48"/>
          <w:szCs w:val="48"/>
        </w:rPr>
        <w:t xml:space="preserve">ANNEXE </w:t>
      </w:r>
      <w:r w:rsidR="000B3346">
        <w:rPr>
          <w:b/>
          <w:sz w:val="48"/>
          <w:szCs w:val="48"/>
        </w:rPr>
        <w:t>I</w:t>
      </w:r>
      <w:r>
        <w:rPr>
          <w:b/>
          <w:sz w:val="48"/>
          <w:szCs w:val="48"/>
        </w:rPr>
        <w:t>II</w:t>
      </w:r>
      <w:r w:rsidR="00391EF6" w:rsidRPr="00391EF6">
        <w:rPr>
          <w:b/>
          <w:sz w:val="48"/>
          <w:szCs w:val="48"/>
        </w:rPr>
        <w:t xml:space="preserve"> </w:t>
      </w:r>
      <w:r w:rsidR="00EB01DE">
        <w:rPr>
          <w:b/>
          <w:sz w:val="48"/>
          <w:szCs w:val="48"/>
        </w:rPr>
        <w:t>CCAP</w:t>
      </w:r>
      <w:r w:rsidR="00391EF6" w:rsidRPr="00391EF6">
        <w:rPr>
          <w:b/>
          <w:sz w:val="48"/>
          <w:szCs w:val="48"/>
        </w:rPr>
        <w:t xml:space="preserve">: </w:t>
      </w:r>
    </w:p>
    <w:p w14:paraId="77E2B87D" w14:textId="1323270E" w:rsidR="00B20963" w:rsidRDefault="00186590" w:rsidP="00391EF6">
      <w:pPr>
        <w:jc w:val="center"/>
        <w:rPr>
          <w:b/>
          <w:sz w:val="48"/>
          <w:szCs w:val="48"/>
        </w:rPr>
      </w:pPr>
      <w:r w:rsidRPr="00186590">
        <w:rPr>
          <w:b/>
          <w:sz w:val="48"/>
          <w:szCs w:val="48"/>
        </w:rPr>
        <w:t>Clauses contractuelles du ministère de l’intérieur relatives à la sous-traitance de données personnelles</w:t>
      </w:r>
    </w:p>
    <w:p w14:paraId="0F5CD298" w14:textId="77777777" w:rsidR="00391EF6" w:rsidRPr="00391EF6" w:rsidRDefault="00391EF6" w:rsidP="00391EF6"/>
    <w:p w14:paraId="19F04D8E" w14:textId="261F922D" w:rsidR="00391EF6" w:rsidRDefault="00391EF6" w:rsidP="00EB01DE"/>
    <w:p w14:paraId="185AEE0A" w14:textId="77777777" w:rsidR="00EB01DE" w:rsidRDefault="00EB01DE">
      <w:pPr>
        <w:suppressAutoHyphens w:val="0"/>
        <w:spacing w:after="0" w:line="240" w:lineRule="auto"/>
        <w:rPr>
          <w:b/>
          <w:bCs/>
        </w:rPr>
      </w:pPr>
    </w:p>
    <w:p w14:paraId="615BC102" w14:textId="77777777" w:rsidR="00EB01DE" w:rsidRDefault="00EB01DE">
      <w:pPr>
        <w:suppressAutoHyphens w:val="0"/>
        <w:spacing w:after="0" w:line="240" w:lineRule="auto"/>
        <w:rPr>
          <w:b/>
          <w:bCs/>
        </w:rPr>
      </w:pPr>
    </w:p>
    <w:p w14:paraId="154AA758" w14:textId="77777777" w:rsidR="00EB01DE" w:rsidRDefault="00EB01DE">
      <w:pPr>
        <w:suppressAutoHyphens w:val="0"/>
        <w:spacing w:after="0" w:line="240" w:lineRule="auto"/>
        <w:rPr>
          <w:b/>
          <w:bCs/>
        </w:rPr>
      </w:pPr>
    </w:p>
    <w:p w14:paraId="34D5FE3F" w14:textId="77777777" w:rsidR="00EB01DE" w:rsidRDefault="00EB01DE">
      <w:pPr>
        <w:suppressAutoHyphens w:val="0"/>
        <w:spacing w:after="0" w:line="240" w:lineRule="auto"/>
        <w:rPr>
          <w:b/>
          <w:bCs/>
        </w:rPr>
      </w:pPr>
    </w:p>
    <w:p w14:paraId="6EBE0D08" w14:textId="1374BE58" w:rsidR="006D3C75" w:rsidRDefault="009C365A">
      <w:pPr>
        <w:suppressAutoHyphens w:val="0"/>
        <w:spacing w:after="0" w:line="240" w:lineRule="auto"/>
        <w:rPr>
          <w:b/>
          <w:bCs/>
        </w:rPr>
      </w:pPr>
      <w:r>
        <w:rPr>
          <w:b/>
          <w:bCs/>
        </w:rPr>
        <w:t xml:space="preserve">Relative </w:t>
      </w:r>
      <w:r w:rsidRPr="009C365A">
        <w:rPr>
          <w:b/>
          <w:bCs/>
        </w:rPr>
        <w:t xml:space="preserve">à la fourniture d’équipements informatiques et électroniques </w:t>
      </w:r>
      <w:proofErr w:type="spellStart"/>
      <w:r w:rsidRPr="009C365A">
        <w:rPr>
          <w:b/>
          <w:bCs/>
        </w:rPr>
        <w:t>forensiques</w:t>
      </w:r>
      <w:proofErr w:type="spellEnd"/>
      <w:r w:rsidRPr="009C365A">
        <w:rPr>
          <w:b/>
          <w:bCs/>
        </w:rPr>
        <w:t xml:space="preserve"> et de lutte contre la cybercriminalité </w:t>
      </w:r>
    </w:p>
    <w:p w14:paraId="1B218D1B" w14:textId="77777777" w:rsidR="006D3C75" w:rsidRDefault="006D3C75">
      <w:pPr>
        <w:suppressAutoHyphens w:val="0"/>
        <w:spacing w:after="0" w:line="240" w:lineRule="auto"/>
        <w:rPr>
          <w:b/>
          <w:bCs/>
        </w:rPr>
      </w:pPr>
    </w:p>
    <w:p w14:paraId="360B4B3F" w14:textId="77777777" w:rsidR="006D3C75" w:rsidRDefault="006D3C75">
      <w:pPr>
        <w:suppressAutoHyphens w:val="0"/>
        <w:spacing w:after="0" w:line="240" w:lineRule="auto"/>
        <w:rPr>
          <w:b/>
          <w:bCs/>
        </w:rPr>
      </w:pPr>
    </w:p>
    <w:p w14:paraId="7B74B67F" w14:textId="77777777" w:rsidR="006D3C75" w:rsidRDefault="006D3C75">
      <w:pPr>
        <w:suppressAutoHyphens w:val="0"/>
        <w:spacing w:after="0" w:line="240" w:lineRule="auto"/>
        <w:rPr>
          <w:b/>
          <w:bCs/>
        </w:rPr>
      </w:pPr>
    </w:p>
    <w:p w14:paraId="1B189BE8" w14:textId="77777777" w:rsidR="006D3C75" w:rsidRDefault="006D3C75">
      <w:pPr>
        <w:suppressAutoHyphens w:val="0"/>
        <w:spacing w:after="0" w:line="240" w:lineRule="auto"/>
        <w:rPr>
          <w:b/>
          <w:bCs/>
        </w:rPr>
      </w:pPr>
    </w:p>
    <w:p w14:paraId="0C37F8D7" w14:textId="19CC11AA" w:rsidR="006D3C75" w:rsidRPr="006D3C75" w:rsidRDefault="006D3C75" w:rsidP="006D3C75">
      <w:pPr>
        <w:suppressAutoHyphens w:val="0"/>
        <w:spacing w:before="120" w:after="120" w:line="240" w:lineRule="auto"/>
        <w:jc w:val="center"/>
        <w:rPr>
          <w:rFonts w:eastAsia="Times New Roman" w:cs="Arial"/>
          <w:szCs w:val="24"/>
          <w:lang w:eastAsia="fr-FR"/>
        </w:rPr>
      </w:pPr>
      <w:r>
        <w:rPr>
          <w:rFonts w:eastAsia="Times New Roman" w:cs="Arial"/>
          <w:szCs w:val="24"/>
          <w:lang w:eastAsia="fr-FR"/>
        </w:rPr>
        <w:t>Le présent document</w:t>
      </w:r>
      <w:r w:rsidRPr="006D3C75">
        <w:rPr>
          <w:rFonts w:eastAsia="Times New Roman" w:cs="Arial"/>
          <w:szCs w:val="24"/>
          <w:lang w:eastAsia="fr-FR"/>
        </w:rPr>
        <w:t xml:space="preserve"> comporte les </w:t>
      </w:r>
      <w:r>
        <w:rPr>
          <w:rFonts w:eastAsia="Times New Roman" w:cs="Arial"/>
          <w:szCs w:val="24"/>
          <w:lang w:eastAsia="fr-FR"/>
        </w:rPr>
        <w:t>quatre</w:t>
      </w:r>
      <w:r w:rsidRPr="006D3C75">
        <w:rPr>
          <w:rFonts w:eastAsia="Times New Roman" w:cs="Arial"/>
          <w:szCs w:val="24"/>
          <w:lang w:eastAsia="fr-FR"/>
        </w:rPr>
        <w:t xml:space="preserve"> annexes suivantes :</w:t>
      </w:r>
    </w:p>
    <w:p w14:paraId="5A5217A9" w14:textId="77777777" w:rsidR="006D3C75" w:rsidRPr="006D3C75" w:rsidRDefault="006D3C75" w:rsidP="006D3C75">
      <w:pPr>
        <w:suppressAutoHyphens w:val="0"/>
        <w:spacing w:before="120" w:after="120" w:line="240" w:lineRule="auto"/>
        <w:jc w:val="right"/>
        <w:rPr>
          <w:rFonts w:eastAsia="Times New Roman" w:cs="Arial"/>
          <w:szCs w:val="24"/>
          <w:lang w:eastAsia="fr-FR"/>
        </w:rPr>
      </w:pPr>
    </w:p>
    <w:tbl>
      <w:tblPr>
        <w:tblW w:w="8086" w:type="dxa"/>
        <w:jc w:val="center"/>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5"/>
        <w:gridCol w:w="6671"/>
      </w:tblGrid>
      <w:tr w:rsidR="006D3C75" w:rsidRPr="006D3C75" w14:paraId="1046ABDB" w14:textId="77777777" w:rsidTr="006D3C75">
        <w:trPr>
          <w:jc w:val="center"/>
        </w:trPr>
        <w:tc>
          <w:tcPr>
            <w:tcW w:w="1415" w:type="dxa"/>
            <w:shd w:val="clear" w:color="auto" w:fill="auto"/>
            <w:vAlign w:val="center"/>
          </w:tcPr>
          <w:p w14:paraId="1A629A25" w14:textId="77777777" w:rsidR="006D3C75" w:rsidRPr="006D3C75" w:rsidRDefault="006D3C75" w:rsidP="006D3C75">
            <w:pPr>
              <w:suppressAutoHyphens w:val="0"/>
              <w:spacing w:before="60" w:after="60" w:line="240" w:lineRule="auto"/>
              <w:jc w:val="center"/>
              <w:rPr>
                <w:rFonts w:eastAsia="Times New Roman" w:cs="Arial"/>
                <w:bCs/>
                <w:color w:val="000000"/>
                <w:szCs w:val="24"/>
                <w:highlight w:val="lightGray"/>
                <w:lang w:eastAsia="fr-FR"/>
              </w:rPr>
            </w:pPr>
            <w:r w:rsidRPr="006D3C75">
              <w:rPr>
                <w:rFonts w:eastAsia="Times New Roman" w:cs="Arial"/>
                <w:bCs/>
                <w:color w:val="000000"/>
                <w:szCs w:val="24"/>
                <w:lang w:eastAsia="fr-FR"/>
              </w:rPr>
              <w:t>Annexe I</w:t>
            </w:r>
          </w:p>
        </w:tc>
        <w:tc>
          <w:tcPr>
            <w:tcW w:w="6671" w:type="dxa"/>
            <w:shd w:val="clear" w:color="auto" w:fill="auto"/>
            <w:tcMar>
              <w:left w:w="65" w:type="dxa"/>
            </w:tcMar>
            <w:vAlign w:val="center"/>
          </w:tcPr>
          <w:p w14:paraId="53C0388F" w14:textId="627E0053" w:rsidR="006D3C75" w:rsidRPr="006D3C75" w:rsidRDefault="006D3C75" w:rsidP="006D3C75">
            <w:pPr>
              <w:suppressAutoHyphens w:val="0"/>
              <w:spacing w:before="60" w:after="60" w:line="240" w:lineRule="auto"/>
              <w:rPr>
                <w:rFonts w:eastAsia="Times New Roman" w:cs="Arial"/>
                <w:bCs/>
                <w:color w:val="000000"/>
                <w:highlight w:val="lightGray"/>
                <w:lang w:eastAsia="fr-FR"/>
              </w:rPr>
            </w:pPr>
            <w:r w:rsidRPr="006D3C75">
              <w:rPr>
                <w:rFonts w:eastAsia="Times New Roman" w:cs="Arial"/>
                <w:bCs/>
                <w:color w:val="000000"/>
                <w:lang w:eastAsia="fr-FR"/>
              </w:rPr>
              <w:t xml:space="preserve">Liste des parties </w:t>
            </w:r>
          </w:p>
        </w:tc>
      </w:tr>
      <w:tr w:rsidR="006D3C75" w:rsidRPr="006D3C75" w14:paraId="12E09B32" w14:textId="77777777" w:rsidTr="006D3C75">
        <w:trPr>
          <w:jc w:val="center"/>
        </w:trPr>
        <w:tc>
          <w:tcPr>
            <w:tcW w:w="1415" w:type="dxa"/>
            <w:shd w:val="clear" w:color="auto" w:fill="auto"/>
            <w:vAlign w:val="center"/>
          </w:tcPr>
          <w:p w14:paraId="023BA53D" w14:textId="77777777" w:rsidR="006D3C75" w:rsidRPr="006D3C75" w:rsidRDefault="006D3C75" w:rsidP="006D3C75">
            <w:pPr>
              <w:suppressAutoHyphens w:val="0"/>
              <w:spacing w:before="60" w:after="60" w:line="240" w:lineRule="auto"/>
              <w:jc w:val="center"/>
              <w:rPr>
                <w:rFonts w:eastAsia="Times New Roman" w:cs="Arial"/>
                <w:bCs/>
                <w:color w:val="000000"/>
                <w:szCs w:val="24"/>
                <w:lang w:eastAsia="fr-FR"/>
              </w:rPr>
            </w:pPr>
            <w:r w:rsidRPr="006D3C75">
              <w:rPr>
                <w:rFonts w:eastAsia="Times New Roman" w:cs="Arial"/>
                <w:bCs/>
                <w:color w:val="000000"/>
                <w:szCs w:val="24"/>
                <w:lang w:eastAsia="fr-FR"/>
              </w:rPr>
              <w:t>Annexe II</w:t>
            </w:r>
          </w:p>
        </w:tc>
        <w:tc>
          <w:tcPr>
            <w:tcW w:w="6671" w:type="dxa"/>
            <w:shd w:val="clear" w:color="auto" w:fill="auto"/>
            <w:tcMar>
              <w:left w:w="65" w:type="dxa"/>
            </w:tcMar>
            <w:vAlign w:val="center"/>
          </w:tcPr>
          <w:p w14:paraId="453EBCDF" w14:textId="0823C34F" w:rsidR="006D3C75" w:rsidRPr="006D3C75" w:rsidRDefault="006D3C75" w:rsidP="006D3C75">
            <w:pPr>
              <w:suppressAutoHyphens w:val="0"/>
              <w:spacing w:before="60" w:after="60" w:line="240" w:lineRule="auto"/>
              <w:rPr>
                <w:rFonts w:eastAsia="Times New Roman" w:cs="Arial"/>
                <w:lang w:eastAsia="fr-FR"/>
              </w:rPr>
            </w:pPr>
            <w:r w:rsidRPr="006D3C75">
              <w:rPr>
                <w:rFonts w:eastAsia="Times New Roman" w:cs="Arial"/>
                <w:lang w:eastAsia="fr-FR"/>
              </w:rPr>
              <w:t xml:space="preserve">Description du traitement </w:t>
            </w:r>
          </w:p>
        </w:tc>
      </w:tr>
      <w:tr w:rsidR="006D3C75" w:rsidRPr="006D3C75" w14:paraId="31007828" w14:textId="77777777" w:rsidTr="006D3C75">
        <w:trPr>
          <w:jc w:val="center"/>
        </w:trPr>
        <w:tc>
          <w:tcPr>
            <w:tcW w:w="1415" w:type="dxa"/>
            <w:shd w:val="clear" w:color="auto" w:fill="auto"/>
            <w:vAlign w:val="center"/>
          </w:tcPr>
          <w:p w14:paraId="4CCE2364" w14:textId="2362B651" w:rsidR="006D3C75" w:rsidRPr="006D3C75" w:rsidRDefault="006D3C75" w:rsidP="006D3C75">
            <w:pPr>
              <w:suppressAutoHyphens w:val="0"/>
              <w:spacing w:before="60" w:after="60" w:line="240" w:lineRule="auto"/>
              <w:jc w:val="center"/>
              <w:rPr>
                <w:rFonts w:eastAsia="Times New Roman" w:cs="Arial"/>
                <w:bCs/>
                <w:color w:val="000000"/>
                <w:szCs w:val="24"/>
                <w:lang w:eastAsia="fr-FR"/>
              </w:rPr>
            </w:pPr>
            <w:r>
              <w:rPr>
                <w:rFonts w:eastAsia="Times New Roman" w:cs="Arial"/>
                <w:bCs/>
                <w:color w:val="000000"/>
                <w:szCs w:val="24"/>
                <w:lang w:eastAsia="fr-FR"/>
              </w:rPr>
              <w:t>Annexe III</w:t>
            </w:r>
          </w:p>
        </w:tc>
        <w:tc>
          <w:tcPr>
            <w:tcW w:w="6671" w:type="dxa"/>
            <w:shd w:val="clear" w:color="auto" w:fill="auto"/>
            <w:tcMar>
              <w:left w:w="65" w:type="dxa"/>
            </w:tcMar>
            <w:vAlign w:val="center"/>
          </w:tcPr>
          <w:p w14:paraId="1B308F91" w14:textId="3015924A" w:rsidR="006D3C75" w:rsidRPr="006D3C75" w:rsidRDefault="006D3C75" w:rsidP="006D3C75">
            <w:pPr>
              <w:suppressAutoHyphens w:val="0"/>
              <w:spacing w:before="60" w:after="60" w:line="240" w:lineRule="auto"/>
              <w:rPr>
                <w:rFonts w:eastAsia="Times New Roman" w:cs="Arial"/>
                <w:bCs/>
                <w:color w:val="000000"/>
                <w:lang w:eastAsia="fr-FR"/>
              </w:rPr>
            </w:pPr>
            <w:r w:rsidRPr="006D3C75">
              <w:rPr>
                <w:rFonts w:eastAsia="Times New Roman" w:cs="Arial"/>
                <w:bCs/>
                <w:color w:val="000000"/>
                <w:lang w:eastAsia="fr-FR"/>
              </w:rPr>
              <w:t xml:space="preserve">Mesures techniques et organisationnelles </w:t>
            </w:r>
          </w:p>
        </w:tc>
      </w:tr>
      <w:tr w:rsidR="006D3C75" w:rsidRPr="006D3C75" w14:paraId="4432C68A" w14:textId="77777777" w:rsidTr="006D3C75">
        <w:trPr>
          <w:jc w:val="center"/>
        </w:trPr>
        <w:tc>
          <w:tcPr>
            <w:tcW w:w="1415" w:type="dxa"/>
            <w:shd w:val="clear" w:color="auto" w:fill="auto"/>
            <w:vAlign w:val="center"/>
          </w:tcPr>
          <w:p w14:paraId="72BEC79C" w14:textId="2B318E86" w:rsidR="006D3C75" w:rsidRPr="006D3C75" w:rsidRDefault="006D3C75" w:rsidP="006D3C75">
            <w:pPr>
              <w:suppressAutoHyphens w:val="0"/>
              <w:spacing w:before="60" w:after="60" w:line="240" w:lineRule="auto"/>
              <w:jc w:val="center"/>
              <w:rPr>
                <w:rFonts w:eastAsia="Times New Roman" w:cs="Arial"/>
                <w:bCs/>
                <w:color w:val="000000"/>
                <w:szCs w:val="24"/>
                <w:lang w:eastAsia="fr-FR"/>
              </w:rPr>
            </w:pPr>
            <w:r>
              <w:rPr>
                <w:rFonts w:eastAsia="Times New Roman" w:cs="Arial"/>
                <w:bCs/>
                <w:color w:val="000000"/>
                <w:szCs w:val="24"/>
                <w:lang w:eastAsia="fr-FR"/>
              </w:rPr>
              <w:t>Annexe IV</w:t>
            </w:r>
          </w:p>
        </w:tc>
        <w:tc>
          <w:tcPr>
            <w:tcW w:w="6671" w:type="dxa"/>
            <w:shd w:val="clear" w:color="auto" w:fill="auto"/>
            <w:tcMar>
              <w:left w:w="65" w:type="dxa"/>
            </w:tcMar>
            <w:vAlign w:val="center"/>
          </w:tcPr>
          <w:p w14:paraId="1BFC96D2" w14:textId="6C69F700" w:rsidR="006D3C75" w:rsidRPr="006D3C75" w:rsidRDefault="006D3C75" w:rsidP="006D3C75">
            <w:pPr>
              <w:suppressAutoHyphens w:val="0"/>
              <w:spacing w:before="60" w:after="60" w:line="240" w:lineRule="auto"/>
              <w:rPr>
                <w:rFonts w:eastAsia="Times New Roman" w:cs="Arial"/>
                <w:bCs/>
                <w:color w:val="000000"/>
                <w:lang w:eastAsia="fr-FR"/>
              </w:rPr>
            </w:pPr>
            <w:r w:rsidRPr="006D3C75">
              <w:rPr>
                <w:rFonts w:eastAsia="Times New Roman" w:cs="Arial"/>
                <w:bCs/>
                <w:color w:val="000000"/>
                <w:lang w:eastAsia="fr-FR"/>
              </w:rPr>
              <w:t xml:space="preserve">Liste des sous-traitants ultérieurs </w:t>
            </w:r>
          </w:p>
        </w:tc>
      </w:tr>
    </w:tbl>
    <w:p w14:paraId="69291797" w14:textId="478A2E22" w:rsidR="006D3C75" w:rsidRDefault="00EB01DE">
      <w:pPr>
        <w:suppressAutoHyphens w:val="0"/>
        <w:spacing w:after="0" w:line="240" w:lineRule="auto"/>
        <w:rPr>
          <w:b/>
          <w:bCs/>
        </w:rPr>
      </w:pPr>
      <w:r>
        <w:rPr>
          <w:b/>
          <w:bCs/>
        </w:rPr>
        <w:br w:type="page"/>
      </w:r>
    </w:p>
    <w:p w14:paraId="5E6F7001" w14:textId="77777777" w:rsidR="00EB01DE" w:rsidRDefault="00EB01DE" w:rsidP="00EB01DE"/>
    <w:p w14:paraId="0E8591E4" w14:textId="1E2A4EDA" w:rsidR="00391EF6" w:rsidRDefault="00391EF6" w:rsidP="00F5003E">
      <w:pPr>
        <w:sectPr w:rsidR="00391EF6">
          <w:headerReference w:type="default" r:id="rId8"/>
          <w:footerReference w:type="default" r:id="rId9"/>
          <w:pgSz w:w="11906" w:h="16838"/>
          <w:pgMar w:top="1417" w:right="1417" w:bottom="1417" w:left="1417" w:header="720" w:footer="720" w:gutter="0"/>
          <w:cols w:space="720"/>
          <w:docGrid w:linePitch="360"/>
        </w:sectPr>
      </w:pPr>
    </w:p>
    <w:sdt>
      <w:sdtPr>
        <w:rPr>
          <w:rFonts w:ascii="Calibri" w:eastAsia="Calibri" w:hAnsi="Calibri" w:cs="Calibri"/>
          <w:color w:val="auto"/>
          <w:sz w:val="22"/>
          <w:szCs w:val="22"/>
          <w:lang w:eastAsia="zh-CN"/>
        </w:rPr>
        <w:id w:val="1189418571"/>
        <w:docPartObj>
          <w:docPartGallery w:val="Table of Contents"/>
          <w:docPartUnique/>
        </w:docPartObj>
      </w:sdtPr>
      <w:sdtEndPr>
        <w:rPr>
          <w:rFonts w:ascii="Arial" w:hAnsi="Arial"/>
          <w:b/>
          <w:bCs/>
        </w:rPr>
      </w:sdtEndPr>
      <w:sdtContent>
        <w:p w14:paraId="69C91FCC" w14:textId="547E4FC7" w:rsidR="00EB01DE" w:rsidRPr="003844BA" w:rsidRDefault="00EB01DE" w:rsidP="00EB01DE">
          <w:pPr>
            <w:pStyle w:val="En-ttedetabledesmatires"/>
            <w:jc w:val="center"/>
            <w:rPr>
              <w:rFonts w:asciiTheme="minorHAnsi" w:hAnsiTheme="minorHAnsi" w:cstheme="minorHAnsi"/>
              <w:b/>
              <w:color w:val="auto"/>
              <w:sz w:val="36"/>
            </w:rPr>
          </w:pPr>
          <w:r w:rsidRPr="003844BA">
            <w:rPr>
              <w:rFonts w:asciiTheme="minorHAnsi" w:hAnsiTheme="minorHAnsi" w:cstheme="minorHAnsi"/>
              <w:b/>
              <w:color w:val="auto"/>
              <w:sz w:val="36"/>
            </w:rPr>
            <w:t>SOMMAIRE</w:t>
          </w:r>
        </w:p>
        <w:p w14:paraId="5CF76019" w14:textId="79DDBB8F" w:rsidR="0011508C" w:rsidRDefault="00EB01DE">
          <w:pPr>
            <w:pStyle w:val="TM1"/>
            <w:tabs>
              <w:tab w:val="right" w:leader="dot" w:pos="9062"/>
            </w:tabs>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134022533" w:history="1">
            <w:r w:rsidR="0011508C" w:rsidRPr="00B53EEC">
              <w:rPr>
                <w:rStyle w:val="Lienhypertexte"/>
                <w:noProof/>
                <w:lang w:bidi="hi-IN"/>
              </w:rPr>
              <w:t>Introduction</w:t>
            </w:r>
            <w:r w:rsidR="0011508C">
              <w:rPr>
                <w:noProof/>
                <w:webHidden/>
              </w:rPr>
              <w:tab/>
            </w:r>
            <w:r w:rsidR="0011508C">
              <w:rPr>
                <w:noProof/>
                <w:webHidden/>
              </w:rPr>
              <w:fldChar w:fldCharType="begin"/>
            </w:r>
            <w:r w:rsidR="0011508C">
              <w:rPr>
                <w:noProof/>
                <w:webHidden/>
              </w:rPr>
              <w:instrText xml:space="preserve"> PAGEREF _Toc134022533 \h </w:instrText>
            </w:r>
            <w:r w:rsidR="0011508C">
              <w:rPr>
                <w:noProof/>
                <w:webHidden/>
              </w:rPr>
            </w:r>
            <w:r w:rsidR="0011508C">
              <w:rPr>
                <w:noProof/>
                <w:webHidden/>
              </w:rPr>
              <w:fldChar w:fldCharType="separate"/>
            </w:r>
            <w:r w:rsidR="0011508C">
              <w:rPr>
                <w:noProof/>
                <w:webHidden/>
              </w:rPr>
              <w:t>3</w:t>
            </w:r>
            <w:r w:rsidR="0011508C">
              <w:rPr>
                <w:noProof/>
                <w:webHidden/>
              </w:rPr>
              <w:fldChar w:fldCharType="end"/>
            </w:r>
          </w:hyperlink>
        </w:p>
        <w:p w14:paraId="192E7E05" w14:textId="23DE5C53" w:rsidR="0011508C" w:rsidRDefault="00A94768">
          <w:pPr>
            <w:pStyle w:val="TM1"/>
            <w:tabs>
              <w:tab w:val="right" w:leader="dot" w:pos="9062"/>
            </w:tabs>
            <w:rPr>
              <w:rFonts w:asciiTheme="minorHAnsi" w:eastAsiaTheme="minorEastAsia" w:hAnsiTheme="minorHAnsi" w:cstheme="minorBidi"/>
              <w:noProof/>
              <w:lang w:eastAsia="fr-FR"/>
            </w:rPr>
          </w:pPr>
          <w:hyperlink w:anchor="_Toc134022534" w:history="1">
            <w:r w:rsidR="0011508C" w:rsidRPr="00B53EEC">
              <w:rPr>
                <w:rStyle w:val="Lienhypertexte"/>
                <w:noProof/>
                <w:lang w:bidi="hi-IN"/>
              </w:rPr>
              <w:t>SECTION I – Généralités</w:t>
            </w:r>
            <w:r w:rsidR="0011508C">
              <w:rPr>
                <w:noProof/>
                <w:webHidden/>
              </w:rPr>
              <w:tab/>
            </w:r>
            <w:r w:rsidR="0011508C">
              <w:rPr>
                <w:noProof/>
                <w:webHidden/>
              </w:rPr>
              <w:fldChar w:fldCharType="begin"/>
            </w:r>
            <w:r w:rsidR="0011508C">
              <w:rPr>
                <w:noProof/>
                <w:webHidden/>
              </w:rPr>
              <w:instrText xml:space="preserve"> PAGEREF _Toc134022534 \h </w:instrText>
            </w:r>
            <w:r w:rsidR="0011508C">
              <w:rPr>
                <w:noProof/>
                <w:webHidden/>
              </w:rPr>
            </w:r>
            <w:r w:rsidR="0011508C">
              <w:rPr>
                <w:noProof/>
                <w:webHidden/>
              </w:rPr>
              <w:fldChar w:fldCharType="separate"/>
            </w:r>
            <w:r w:rsidR="0011508C">
              <w:rPr>
                <w:noProof/>
                <w:webHidden/>
              </w:rPr>
              <w:t>4</w:t>
            </w:r>
            <w:r w:rsidR="0011508C">
              <w:rPr>
                <w:noProof/>
                <w:webHidden/>
              </w:rPr>
              <w:fldChar w:fldCharType="end"/>
            </w:r>
          </w:hyperlink>
        </w:p>
        <w:p w14:paraId="27A53E9D" w14:textId="1E497D86" w:rsidR="0011508C" w:rsidRDefault="00A94768">
          <w:pPr>
            <w:pStyle w:val="TM2"/>
            <w:rPr>
              <w:rFonts w:asciiTheme="minorHAnsi" w:eastAsiaTheme="minorEastAsia" w:hAnsiTheme="minorHAnsi" w:cstheme="minorBidi"/>
              <w:noProof/>
              <w:lang w:eastAsia="fr-FR"/>
            </w:rPr>
          </w:pPr>
          <w:hyperlink w:anchor="_Toc134022535" w:history="1">
            <w:r w:rsidR="0011508C" w:rsidRPr="00B53EEC">
              <w:rPr>
                <w:rStyle w:val="Lienhypertexte"/>
                <w:noProof/>
                <w:lang w:bidi="hi-IN"/>
              </w:rPr>
              <w:t>Clause 1 : Objet et champ d’application</w:t>
            </w:r>
            <w:r w:rsidR="0011508C">
              <w:rPr>
                <w:noProof/>
                <w:webHidden/>
              </w:rPr>
              <w:tab/>
            </w:r>
            <w:r w:rsidR="0011508C">
              <w:rPr>
                <w:noProof/>
                <w:webHidden/>
              </w:rPr>
              <w:fldChar w:fldCharType="begin"/>
            </w:r>
            <w:r w:rsidR="0011508C">
              <w:rPr>
                <w:noProof/>
                <w:webHidden/>
              </w:rPr>
              <w:instrText xml:space="preserve"> PAGEREF _Toc134022535 \h </w:instrText>
            </w:r>
            <w:r w:rsidR="0011508C">
              <w:rPr>
                <w:noProof/>
                <w:webHidden/>
              </w:rPr>
            </w:r>
            <w:r w:rsidR="0011508C">
              <w:rPr>
                <w:noProof/>
                <w:webHidden/>
              </w:rPr>
              <w:fldChar w:fldCharType="separate"/>
            </w:r>
            <w:r w:rsidR="0011508C">
              <w:rPr>
                <w:noProof/>
                <w:webHidden/>
              </w:rPr>
              <w:t>4</w:t>
            </w:r>
            <w:r w:rsidR="0011508C">
              <w:rPr>
                <w:noProof/>
                <w:webHidden/>
              </w:rPr>
              <w:fldChar w:fldCharType="end"/>
            </w:r>
          </w:hyperlink>
        </w:p>
        <w:p w14:paraId="095FDABD" w14:textId="567964B3" w:rsidR="0011508C" w:rsidRDefault="00A94768">
          <w:pPr>
            <w:pStyle w:val="TM2"/>
            <w:rPr>
              <w:rFonts w:asciiTheme="minorHAnsi" w:eastAsiaTheme="minorEastAsia" w:hAnsiTheme="minorHAnsi" w:cstheme="minorBidi"/>
              <w:noProof/>
              <w:lang w:eastAsia="fr-FR"/>
            </w:rPr>
          </w:pPr>
          <w:hyperlink w:anchor="_Toc134022536" w:history="1">
            <w:r w:rsidR="0011508C" w:rsidRPr="00B53EEC">
              <w:rPr>
                <w:rStyle w:val="Lienhypertexte"/>
                <w:noProof/>
                <w:lang w:bidi="hi-IN"/>
              </w:rPr>
              <w:t>Clause 2 : Invariabilité des clauses</w:t>
            </w:r>
            <w:r w:rsidR="0011508C">
              <w:rPr>
                <w:noProof/>
                <w:webHidden/>
              </w:rPr>
              <w:tab/>
            </w:r>
            <w:r w:rsidR="0011508C">
              <w:rPr>
                <w:noProof/>
                <w:webHidden/>
              </w:rPr>
              <w:fldChar w:fldCharType="begin"/>
            </w:r>
            <w:r w:rsidR="0011508C">
              <w:rPr>
                <w:noProof/>
                <w:webHidden/>
              </w:rPr>
              <w:instrText xml:space="preserve"> PAGEREF _Toc134022536 \h </w:instrText>
            </w:r>
            <w:r w:rsidR="0011508C">
              <w:rPr>
                <w:noProof/>
                <w:webHidden/>
              </w:rPr>
            </w:r>
            <w:r w:rsidR="0011508C">
              <w:rPr>
                <w:noProof/>
                <w:webHidden/>
              </w:rPr>
              <w:fldChar w:fldCharType="separate"/>
            </w:r>
            <w:r w:rsidR="0011508C">
              <w:rPr>
                <w:noProof/>
                <w:webHidden/>
              </w:rPr>
              <w:t>4</w:t>
            </w:r>
            <w:r w:rsidR="0011508C">
              <w:rPr>
                <w:noProof/>
                <w:webHidden/>
              </w:rPr>
              <w:fldChar w:fldCharType="end"/>
            </w:r>
          </w:hyperlink>
        </w:p>
        <w:p w14:paraId="3D574600" w14:textId="3069BC32" w:rsidR="0011508C" w:rsidRDefault="00A94768">
          <w:pPr>
            <w:pStyle w:val="TM2"/>
            <w:rPr>
              <w:rFonts w:asciiTheme="minorHAnsi" w:eastAsiaTheme="minorEastAsia" w:hAnsiTheme="minorHAnsi" w:cstheme="minorBidi"/>
              <w:noProof/>
              <w:lang w:eastAsia="fr-FR"/>
            </w:rPr>
          </w:pPr>
          <w:hyperlink w:anchor="_Toc134022537" w:history="1">
            <w:r w:rsidR="0011508C" w:rsidRPr="00B53EEC">
              <w:rPr>
                <w:rStyle w:val="Lienhypertexte"/>
                <w:noProof/>
                <w:lang w:bidi="hi-IN"/>
              </w:rPr>
              <w:t>Clause 3 : Interprétation</w:t>
            </w:r>
            <w:r w:rsidR="0011508C">
              <w:rPr>
                <w:noProof/>
                <w:webHidden/>
              </w:rPr>
              <w:tab/>
            </w:r>
            <w:r w:rsidR="0011508C">
              <w:rPr>
                <w:noProof/>
                <w:webHidden/>
              </w:rPr>
              <w:fldChar w:fldCharType="begin"/>
            </w:r>
            <w:r w:rsidR="0011508C">
              <w:rPr>
                <w:noProof/>
                <w:webHidden/>
              </w:rPr>
              <w:instrText xml:space="preserve"> PAGEREF _Toc134022537 \h </w:instrText>
            </w:r>
            <w:r w:rsidR="0011508C">
              <w:rPr>
                <w:noProof/>
                <w:webHidden/>
              </w:rPr>
            </w:r>
            <w:r w:rsidR="0011508C">
              <w:rPr>
                <w:noProof/>
                <w:webHidden/>
              </w:rPr>
              <w:fldChar w:fldCharType="separate"/>
            </w:r>
            <w:r w:rsidR="0011508C">
              <w:rPr>
                <w:noProof/>
                <w:webHidden/>
              </w:rPr>
              <w:t>4</w:t>
            </w:r>
            <w:r w:rsidR="0011508C">
              <w:rPr>
                <w:noProof/>
                <w:webHidden/>
              </w:rPr>
              <w:fldChar w:fldCharType="end"/>
            </w:r>
          </w:hyperlink>
        </w:p>
        <w:p w14:paraId="58253076" w14:textId="504BB273" w:rsidR="0011508C" w:rsidRDefault="00A94768">
          <w:pPr>
            <w:pStyle w:val="TM2"/>
            <w:rPr>
              <w:rFonts w:asciiTheme="minorHAnsi" w:eastAsiaTheme="minorEastAsia" w:hAnsiTheme="minorHAnsi" w:cstheme="minorBidi"/>
              <w:noProof/>
              <w:lang w:eastAsia="fr-FR"/>
            </w:rPr>
          </w:pPr>
          <w:hyperlink w:anchor="_Toc134022538" w:history="1">
            <w:r w:rsidR="0011508C" w:rsidRPr="00B53EEC">
              <w:rPr>
                <w:rStyle w:val="Lienhypertexte"/>
                <w:noProof/>
                <w:lang w:bidi="hi-IN"/>
              </w:rPr>
              <w:t>Clause 4 : Hiérarchie</w:t>
            </w:r>
            <w:r w:rsidR="0011508C">
              <w:rPr>
                <w:noProof/>
                <w:webHidden/>
              </w:rPr>
              <w:tab/>
            </w:r>
            <w:r w:rsidR="0011508C">
              <w:rPr>
                <w:noProof/>
                <w:webHidden/>
              </w:rPr>
              <w:fldChar w:fldCharType="begin"/>
            </w:r>
            <w:r w:rsidR="0011508C">
              <w:rPr>
                <w:noProof/>
                <w:webHidden/>
              </w:rPr>
              <w:instrText xml:space="preserve"> PAGEREF _Toc134022538 \h </w:instrText>
            </w:r>
            <w:r w:rsidR="0011508C">
              <w:rPr>
                <w:noProof/>
                <w:webHidden/>
              </w:rPr>
            </w:r>
            <w:r w:rsidR="0011508C">
              <w:rPr>
                <w:noProof/>
                <w:webHidden/>
              </w:rPr>
              <w:fldChar w:fldCharType="separate"/>
            </w:r>
            <w:r w:rsidR="0011508C">
              <w:rPr>
                <w:noProof/>
                <w:webHidden/>
              </w:rPr>
              <w:t>5</w:t>
            </w:r>
            <w:r w:rsidR="0011508C">
              <w:rPr>
                <w:noProof/>
                <w:webHidden/>
              </w:rPr>
              <w:fldChar w:fldCharType="end"/>
            </w:r>
          </w:hyperlink>
        </w:p>
        <w:p w14:paraId="25C0FD21" w14:textId="681D42A2" w:rsidR="0011508C" w:rsidRDefault="00A94768">
          <w:pPr>
            <w:pStyle w:val="TM1"/>
            <w:tabs>
              <w:tab w:val="right" w:leader="dot" w:pos="9062"/>
            </w:tabs>
            <w:rPr>
              <w:rFonts w:asciiTheme="minorHAnsi" w:eastAsiaTheme="minorEastAsia" w:hAnsiTheme="minorHAnsi" w:cstheme="minorBidi"/>
              <w:noProof/>
              <w:lang w:eastAsia="fr-FR"/>
            </w:rPr>
          </w:pPr>
          <w:hyperlink w:anchor="_Toc134022539" w:history="1">
            <w:r w:rsidR="0011508C" w:rsidRPr="00B53EEC">
              <w:rPr>
                <w:rStyle w:val="Lienhypertexte"/>
                <w:noProof/>
                <w:lang w:eastAsia="fr-FR" w:bidi="hi-IN"/>
              </w:rPr>
              <w:t>SECTION II - OBLIGATIONS DES PARTIES</w:t>
            </w:r>
            <w:r w:rsidR="0011508C">
              <w:rPr>
                <w:noProof/>
                <w:webHidden/>
              </w:rPr>
              <w:tab/>
            </w:r>
            <w:r w:rsidR="0011508C">
              <w:rPr>
                <w:noProof/>
                <w:webHidden/>
              </w:rPr>
              <w:fldChar w:fldCharType="begin"/>
            </w:r>
            <w:r w:rsidR="0011508C">
              <w:rPr>
                <w:noProof/>
                <w:webHidden/>
              </w:rPr>
              <w:instrText xml:space="preserve"> PAGEREF _Toc134022539 \h </w:instrText>
            </w:r>
            <w:r w:rsidR="0011508C">
              <w:rPr>
                <w:noProof/>
                <w:webHidden/>
              </w:rPr>
            </w:r>
            <w:r w:rsidR="0011508C">
              <w:rPr>
                <w:noProof/>
                <w:webHidden/>
              </w:rPr>
              <w:fldChar w:fldCharType="separate"/>
            </w:r>
            <w:r w:rsidR="0011508C">
              <w:rPr>
                <w:noProof/>
                <w:webHidden/>
              </w:rPr>
              <w:t>6</w:t>
            </w:r>
            <w:r w:rsidR="0011508C">
              <w:rPr>
                <w:noProof/>
                <w:webHidden/>
              </w:rPr>
              <w:fldChar w:fldCharType="end"/>
            </w:r>
          </w:hyperlink>
        </w:p>
        <w:p w14:paraId="77BBA1CB" w14:textId="67C45BE3" w:rsidR="0011508C" w:rsidRDefault="00A94768">
          <w:pPr>
            <w:pStyle w:val="TM2"/>
            <w:rPr>
              <w:rFonts w:asciiTheme="minorHAnsi" w:eastAsiaTheme="minorEastAsia" w:hAnsiTheme="minorHAnsi" w:cstheme="minorBidi"/>
              <w:noProof/>
              <w:lang w:eastAsia="fr-FR"/>
            </w:rPr>
          </w:pPr>
          <w:hyperlink w:anchor="_Toc134022540" w:history="1">
            <w:r w:rsidR="0011508C" w:rsidRPr="00B53EEC">
              <w:rPr>
                <w:rStyle w:val="Lienhypertexte"/>
                <w:noProof/>
                <w:lang w:bidi="hi-IN"/>
              </w:rPr>
              <w:t>Clause 6 : Description du ou des traitements</w:t>
            </w:r>
            <w:r w:rsidR="0011508C">
              <w:rPr>
                <w:noProof/>
                <w:webHidden/>
              </w:rPr>
              <w:tab/>
            </w:r>
            <w:r w:rsidR="0011508C">
              <w:rPr>
                <w:noProof/>
                <w:webHidden/>
              </w:rPr>
              <w:fldChar w:fldCharType="begin"/>
            </w:r>
            <w:r w:rsidR="0011508C">
              <w:rPr>
                <w:noProof/>
                <w:webHidden/>
              </w:rPr>
              <w:instrText xml:space="preserve"> PAGEREF _Toc134022540 \h </w:instrText>
            </w:r>
            <w:r w:rsidR="0011508C">
              <w:rPr>
                <w:noProof/>
                <w:webHidden/>
              </w:rPr>
            </w:r>
            <w:r w:rsidR="0011508C">
              <w:rPr>
                <w:noProof/>
                <w:webHidden/>
              </w:rPr>
              <w:fldChar w:fldCharType="separate"/>
            </w:r>
            <w:r w:rsidR="0011508C">
              <w:rPr>
                <w:noProof/>
                <w:webHidden/>
              </w:rPr>
              <w:t>6</w:t>
            </w:r>
            <w:r w:rsidR="0011508C">
              <w:rPr>
                <w:noProof/>
                <w:webHidden/>
              </w:rPr>
              <w:fldChar w:fldCharType="end"/>
            </w:r>
          </w:hyperlink>
        </w:p>
        <w:p w14:paraId="743ADB89" w14:textId="3DD05A93" w:rsidR="0011508C" w:rsidRDefault="00A94768">
          <w:pPr>
            <w:pStyle w:val="TM2"/>
            <w:rPr>
              <w:rFonts w:asciiTheme="minorHAnsi" w:eastAsiaTheme="minorEastAsia" w:hAnsiTheme="minorHAnsi" w:cstheme="minorBidi"/>
              <w:noProof/>
              <w:lang w:eastAsia="fr-FR"/>
            </w:rPr>
          </w:pPr>
          <w:hyperlink w:anchor="_Toc134022541" w:history="1">
            <w:r w:rsidR="0011508C" w:rsidRPr="00B53EEC">
              <w:rPr>
                <w:rStyle w:val="Lienhypertexte"/>
                <w:noProof/>
                <w:lang w:bidi="hi-IN"/>
              </w:rPr>
              <w:t>Clause 7 : Obligations des parties</w:t>
            </w:r>
            <w:r w:rsidR="0011508C">
              <w:rPr>
                <w:noProof/>
                <w:webHidden/>
              </w:rPr>
              <w:tab/>
            </w:r>
            <w:r w:rsidR="0011508C">
              <w:rPr>
                <w:noProof/>
                <w:webHidden/>
              </w:rPr>
              <w:fldChar w:fldCharType="begin"/>
            </w:r>
            <w:r w:rsidR="0011508C">
              <w:rPr>
                <w:noProof/>
                <w:webHidden/>
              </w:rPr>
              <w:instrText xml:space="preserve"> PAGEREF _Toc134022541 \h </w:instrText>
            </w:r>
            <w:r w:rsidR="0011508C">
              <w:rPr>
                <w:noProof/>
                <w:webHidden/>
              </w:rPr>
            </w:r>
            <w:r w:rsidR="0011508C">
              <w:rPr>
                <w:noProof/>
                <w:webHidden/>
              </w:rPr>
              <w:fldChar w:fldCharType="separate"/>
            </w:r>
            <w:r w:rsidR="0011508C">
              <w:rPr>
                <w:noProof/>
                <w:webHidden/>
              </w:rPr>
              <w:t>6</w:t>
            </w:r>
            <w:r w:rsidR="0011508C">
              <w:rPr>
                <w:noProof/>
                <w:webHidden/>
              </w:rPr>
              <w:fldChar w:fldCharType="end"/>
            </w:r>
          </w:hyperlink>
        </w:p>
        <w:p w14:paraId="1104FB1A" w14:textId="66D42501" w:rsidR="0011508C" w:rsidRDefault="00A94768">
          <w:pPr>
            <w:pStyle w:val="TM3"/>
            <w:rPr>
              <w:rFonts w:asciiTheme="minorHAnsi" w:eastAsiaTheme="minorEastAsia" w:hAnsiTheme="minorHAnsi" w:cstheme="minorBidi"/>
              <w:noProof/>
              <w:lang w:eastAsia="fr-FR"/>
            </w:rPr>
          </w:pPr>
          <w:hyperlink w:anchor="_Toc134022542" w:history="1">
            <w:r w:rsidR="0011508C" w:rsidRPr="00B53EEC">
              <w:rPr>
                <w:rStyle w:val="Lienhypertexte"/>
                <w:noProof/>
              </w:rPr>
              <w:t>7.1.   Instructions</w:t>
            </w:r>
            <w:r w:rsidR="0011508C">
              <w:rPr>
                <w:noProof/>
                <w:webHidden/>
              </w:rPr>
              <w:tab/>
            </w:r>
            <w:r w:rsidR="0011508C">
              <w:rPr>
                <w:noProof/>
                <w:webHidden/>
              </w:rPr>
              <w:fldChar w:fldCharType="begin"/>
            </w:r>
            <w:r w:rsidR="0011508C">
              <w:rPr>
                <w:noProof/>
                <w:webHidden/>
              </w:rPr>
              <w:instrText xml:space="preserve"> PAGEREF _Toc134022542 \h </w:instrText>
            </w:r>
            <w:r w:rsidR="0011508C">
              <w:rPr>
                <w:noProof/>
                <w:webHidden/>
              </w:rPr>
            </w:r>
            <w:r w:rsidR="0011508C">
              <w:rPr>
                <w:noProof/>
                <w:webHidden/>
              </w:rPr>
              <w:fldChar w:fldCharType="separate"/>
            </w:r>
            <w:r w:rsidR="0011508C">
              <w:rPr>
                <w:noProof/>
                <w:webHidden/>
              </w:rPr>
              <w:t>6</w:t>
            </w:r>
            <w:r w:rsidR="0011508C">
              <w:rPr>
                <w:noProof/>
                <w:webHidden/>
              </w:rPr>
              <w:fldChar w:fldCharType="end"/>
            </w:r>
          </w:hyperlink>
        </w:p>
        <w:p w14:paraId="0721D051" w14:textId="65506B02" w:rsidR="0011508C" w:rsidRDefault="00A94768">
          <w:pPr>
            <w:pStyle w:val="TM3"/>
            <w:rPr>
              <w:rFonts w:asciiTheme="minorHAnsi" w:eastAsiaTheme="minorEastAsia" w:hAnsiTheme="minorHAnsi" w:cstheme="minorBidi"/>
              <w:noProof/>
              <w:lang w:eastAsia="fr-FR"/>
            </w:rPr>
          </w:pPr>
          <w:hyperlink w:anchor="_Toc134022543" w:history="1">
            <w:r w:rsidR="0011508C" w:rsidRPr="00B53EEC">
              <w:rPr>
                <w:rStyle w:val="Lienhypertexte"/>
                <w:noProof/>
              </w:rPr>
              <w:t>7.2.   Limitation de la finalité</w:t>
            </w:r>
            <w:r w:rsidR="0011508C">
              <w:rPr>
                <w:noProof/>
                <w:webHidden/>
              </w:rPr>
              <w:tab/>
            </w:r>
            <w:r w:rsidR="0011508C">
              <w:rPr>
                <w:noProof/>
                <w:webHidden/>
              </w:rPr>
              <w:fldChar w:fldCharType="begin"/>
            </w:r>
            <w:r w:rsidR="0011508C">
              <w:rPr>
                <w:noProof/>
                <w:webHidden/>
              </w:rPr>
              <w:instrText xml:space="preserve"> PAGEREF _Toc134022543 \h </w:instrText>
            </w:r>
            <w:r w:rsidR="0011508C">
              <w:rPr>
                <w:noProof/>
                <w:webHidden/>
              </w:rPr>
            </w:r>
            <w:r w:rsidR="0011508C">
              <w:rPr>
                <w:noProof/>
                <w:webHidden/>
              </w:rPr>
              <w:fldChar w:fldCharType="separate"/>
            </w:r>
            <w:r w:rsidR="0011508C">
              <w:rPr>
                <w:noProof/>
                <w:webHidden/>
              </w:rPr>
              <w:t>6</w:t>
            </w:r>
            <w:r w:rsidR="0011508C">
              <w:rPr>
                <w:noProof/>
                <w:webHidden/>
              </w:rPr>
              <w:fldChar w:fldCharType="end"/>
            </w:r>
          </w:hyperlink>
        </w:p>
        <w:p w14:paraId="37416BEC" w14:textId="534F72A1" w:rsidR="0011508C" w:rsidRDefault="00A94768">
          <w:pPr>
            <w:pStyle w:val="TM3"/>
            <w:rPr>
              <w:rFonts w:asciiTheme="minorHAnsi" w:eastAsiaTheme="minorEastAsia" w:hAnsiTheme="minorHAnsi" w:cstheme="minorBidi"/>
              <w:noProof/>
              <w:lang w:eastAsia="fr-FR"/>
            </w:rPr>
          </w:pPr>
          <w:hyperlink w:anchor="_Toc134022544" w:history="1">
            <w:r w:rsidR="0011508C" w:rsidRPr="00B53EEC">
              <w:rPr>
                <w:rStyle w:val="Lienhypertexte"/>
                <w:noProof/>
              </w:rPr>
              <w:t>7.3.   Durée du traitement des données à caractère personnel</w:t>
            </w:r>
            <w:r w:rsidR="0011508C">
              <w:rPr>
                <w:noProof/>
                <w:webHidden/>
              </w:rPr>
              <w:tab/>
            </w:r>
            <w:r w:rsidR="0011508C">
              <w:rPr>
                <w:noProof/>
                <w:webHidden/>
              </w:rPr>
              <w:fldChar w:fldCharType="begin"/>
            </w:r>
            <w:r w:rsidR="0011508C">
              <w:rPr>
                <w:noProof/>
                <w:webHidden/>
              </w:rPr>
              <w:instrText xml:space="preserve"> PAGEREF _Toc134022544 \h </w:instrText>
            </w:r>
            <w:r w:rsidR="0011508C">
              <w:rPr>
                <w:noProof/>
                <w:webHidden/>
              </w:rPr>
            </w:r>
            <w:r w:rsidR="0011508C">
              <w:rPr>
                <w:noProof/>
                <w:webHidden/>
              </w:rPr>
              <w:fldChar w:fldCharType="separate"/>
            </w:r>
            <w:r w:rsidR="0011508C">
              <w:rPr>
                <w:noProof/>
                <w:webHidden/>
              </w:rPr>
              <w:t>6</w:t>
            </w:r>
            <w:r w:rsidR="0011508C">
              <w:rPr>
                <w:noProof/>
                <w:webHidden/>
              </w:rPr>
              <w:fldChar w:fldCharType="end"/>
            </w:r>
          </w:hyperlink>
        </w:p>
        <w:p w14:paraId="63D614EC" w14:textId="2C98919C" w:rsidR="0011508C" w:rsidRDefault="00A94768">
          <w:pPr>
            <w:pStyle w:val="TM3"/>
            <w:rPr>
              <w:rFonts w:asciiTheme="minorHAnsi" w:eastAsiaTheme="minorEastAsia" w:hAnsiTheme="minorHAnsi" w:cstheme="minorBidi"/>
              <w:noProof/>
              <w:lang w:eastAsia="fr-FR"/>
            </w:rPr>
          </w:pPr>
          <w:hyperlink w:anchor="_Toc134022545" w:history="1">
            <w:r w:rsidR="0011508C" w:rsidRPr="00B53EEC">
              <w:rPr>
                <w:rStyle w:val="Lienhypertexte"/>
                <w:noProof/>
              </w:rPr>
              <w:t>7.4.   Sécurité du traitement</w:t>
            </w:r>
            <w:r w:rsidR="0011508C">
              <w:rPr>
                <w:noProof/>
                <w:webHidden/>
              </w:rPr>
              <w:tab/>
            </w:r>
            <w:r w:rsidR="0011508C">
              <w:rPr>
                <w:noProof/>
                <w:webHidden/>
              </w:rPr>
              <w:fldChar w:fldCharType="begin"/>
            </w:r>
            <w:r w:rsidR="0011508C">
              <w:rPr>
                <w:noProof/>
                <w:webHidden/>
              </w:rPr>
              <w:instrText xml:space="preserve"> PAGEREF _Toc134022545 \h </w:instrText>
            </w:r>
            <w:r w:rsidR="0011508C">
              <w:rPr>
                <w:noProof/>
                <w:webHidden/>
              </w:rPr>
            </w:r>
            <w:r w:rsidR="0011508C">
              <w:rPr>
                <w:noProof/>
                <w:webHidden/>
              </w:rPr>
              <w:fldChar w:fldCharType="separate"/>
            </w:r>
            <w:r w:rsidR="0011508C">
              <w:rPr>
                <w:noProof/>
                <w:webHidden/>
              </w:rPr>
              <w:t>6</w:t>
            </w:r>
            <w:r w:rsidR="0011508C">
              <w:rPr>
                <w:noProof/>
                <w:webHidden/>
              </w:rPr>
              <w:fldChar w:fldCharType="end"/>
            </w:r>
          </w:hyperlink>
        </w:p>
        <w:p w14:paraId="26ED99EC" w14:textId="3786F8E5" w:rsidR="0011508C" w:rsidRDefault="00A94768">
          <w:pPr>
            <w:pStyle w:val="TM3"/>
            <w:rPr>
              <w:rFonts w:asciiTheme="minorHAnsi" w:eastAsiaTheme="minorEastAsia" w:hAnsiTheme="minorHAnsi" w:cstheme="minorBidi"/>
              <w:noProof/>
              <w:lang w:eastAsia="fr-FR"/>
            </w:rPr>
          </w:pPr>
          <w:hyperlink w:anchor="_Toc134022546" w:history="1">
            <w:r w:rsidR="0011508C" w:rsidRPr="00B53EEC">
              <w:rPr>
                <w:rStyle w:val="Lienhypertexte"/>
                <w:noProof/>
              </w:rPr>
              <w:t>7.5.   Données sensibles</w:t>
            </w:r>
            <w:r w:rsidR="0011508C">
              <w:rPr>
                <w:noProof/>
                <w:webHidden/>
              </w:rPr>
              <w:tab/>
            </w:r>
            <w:r w:rsidR="0011508C">
              <w:rPr>
                <w:noProof/>
                <w:webHidden/>
              </w:rPr>
              <w:fldChar w:fldCharType="begin"/>
            </w:r>
            <w:r w:rsidR="0011508C">
              <w:rPr>
                <w:noProof/>
                <w:webHidden/>
              </w:rPr>
              <w:instrText xml:space="preserve"> PAGEREF _Toc134022546 \h </w:instrText>
            </w:r>
            <w:r w:rsidR="0011508C">
              <w:rPr>
                <w:noProof/>
                <w:webHidden/>
              </w:rPr>
            </w:r>
            <w:r w:rsidR="0011508C">
              <w:rPr>
                <w:noProof/>
                <w:webHidden/>
              </w:rPr>
              <w:fldChar w:fldCharType="separate"/>
            </w:r>
            <w:r w:rsidR="0011508C">
              <w:rPr>
                <w:noProof/>
                <w:webHidden/>
              </w:rPr>
              <w:t>7</w:t>
            </w:r>
            <w:r w:rsidR="0011508C">
              <w:rPr>
                <w:noProof/>
                <w:webHidden/>
              </w:rPr>
              <w:fldChar w:fldCharType="end"/>
            </w:r>
          </w:hyperlink>
        </w:p>
        <w:p w14:paraId="0436B3B4" w14:textId="4AB1171B" w:rsidR="0011508C" w:rsidRDefault="00A94768">
          <w:pPr>
            <w:pStyle w:val="TM3"/>
            <w:rPr>
              <w:rFonts w:asciiTheme="minorHAnsi" w:eastAsiaTheme="minorEastAsia" w:hAnsiTheme="minorHAnsi" w:cstheme="minorBidi"/>
              <w:noProof/>
              <w:lang w:eastAsia="fr-FR"/>
            </w:rPr>
          </w:pPr>
          <w:hyperlink w:anchor="_Toc134022547" w:history="1">
            <w:r w:rsidR="0011508C" w:rsidRPr="00B53EEC">
              <w:rPr>
                <w:rStyle w:val="Lienhypertexte"/>
                <w:noProof/>
              </w:rPr>
              <w:t>7.6.   Documentation et conformité</w:t>
            </w:r>
            <w:r w:rsidR="0011508C">
              <w:rPr>
                <w:noProof/>
                <w:webHidden/>
              </w:rPr>
              <w:tab/>
            </w:r>
            <w:r w:rsidR="0011508C">
              <w:rPr>
                <w:noProof/>
                <w:webHidden/>
              </w:rPr>
              <w:fldChar w:fldCharType="begin"/>
            </w:r>
            <w:r w:rsidR="0011508C">
              <w:rPr>
                <w:noProof/>
                <w:webHidden/>
              </w:rPr>
              <w:instrText xml:space="preserve"> PAGEREF _Toc134022547 \h </w:instrText>
            </w:r>
            <w:r w:rsidR="0011508C">
              <w:rPr>
                <w:noProof/>
                <w:webHidden/>
              </w:rPr>
            </w:r>
            <w:r w:rsidR="0011508C">
              <w:rPr>
                <w:noProof/>
                <w:webHidden/>
              </w:rPr>
              <w:fldChar w:fldCharType="separate"/>
            </w:r>
            <w:r w:rsidR="0011508C">
              <w:rPr>
                <w:noProof/>
                <w:webHidden/>
              </w:rPr>
              <w:t>7</w:t>
            </w:r>
            <w:r w:rsidR="0011508C">
              <w:rPr>
                <w:noProof/>
                <w:webHidden/>
              </w:rPr>
              <w:fldChar w:fldCharType="end"/>
            </w:r>
          </w:hyperlink>
        </w:p>
        <w:p w14:paraId="4198A003" w14:textId="7E7ED806" w:rsidR="0011508C" w:rsidRDefault="00A94768">
          <w:pPr>
            <w:pStyle w:val="TM3"/>
            <w:rPr>
              <w:rFonts w:asciiTheme="minorHAnsi" w:eastAsiaTheme="minorEastAsia" w:hAnsiTheme="minorHAnsi" w:cstheme="minorBidi"/>
              <w:noProof/>
              <w:lang w:eastAsia="fr-FR"/>
            </w:rPr>
          </w:pPr>
          <w:hyperlink w:anchor="_Toc134022548" w:history="1">
            <w:r w:rsidR="0011508C" w:rsidRPr="00B53EEC">
              <w:rPr>
                <w:rStyle w:val="Lienhypertexte"/>
                <w:noProof/>
              </w:rPr>
              <w:t>7.7.   Recours à des sous-traitants ultérieurs</w:t>
            </w:r>
            <w:r w:rsidR="0011508C">
              <w:rPr>
                <w:noProof/>
                <w:webHidden/>
              </w:rPr>
              <w:tab/>
            </w:r>
            <w:r w:rsidR="0011508C">
              <w:rPr>
                <w:noProof/>
                <w:webHidden/>
              </w:rPr>
              <w:fldChar w:fldCharType="begin"/>
            </w:r>
            <w:r w:rsidR="0011508C">
              <w:rPr>
                <w:noProof/>
                <w:webHidden/>
              </w:rPr>
              <w:instrText xml:space="preserve"> PAGEREF _Toc134022548 \h </w:instrText>
            </w:r>
            <w:r w:rsidR="0011508C">
              <w:rPr>
                <w:noProof/>
                <w:webHidden/>
              </w:rPr>
            </w:r>
            <w:r w:rsidR="0011508C">
              <w:rPr>
                <w:noProof/>
                <w:webHidden/>
              </w:rPr>
              <w:fldChar w:fldCharType="separate"/>
            </w:r>
            <w:r w:rsidR="0011508C">
              <w:rPr>
                <w:noProof/>
                <w:webHidden/>
              </w:rPr>
              <w:t>8</w:t>
            </w:r>
            <w:r w:rsidR="0011508C">
              <w:rPr>
                <w:noProof/>
                <w:webHidden/>
              </w:rPr>
              <w:fldChar w:fldCharType="end"/>
            </w:r>
          </w:hyperlink>
        </w:p>
        <w:p w14:paraId="173F5F98" w14:textId="685277E4" w:rsidR="0011508C" w:rsidRDefault="00A94768">
          <w:pPr>
            <w:pStyle w:val="TM3"/>
            <w:rPr>
              <w:rFonts w:asciiTheme="minorHAnsi" w:eastAsiaTheme="minorEastAsia" w:hAnsiTheme="minorHAnsi" w:cstheme="minorBidi"/>
              <w:noProof/>
              <w:lang w:eastAsia="fr-FR"/>
            </w:rPr>
          </w:pPr>
          <w:hyperlink w:anchor="_Toc134022549" w:history="1">
            <w:r w:rsidR="0011508C" w:rsidRPr="00B53EEC">
              <w:rPr>
                <w:rStyle w:val="Lienhypertexte"/>
                <w:noProof/>
              </w:rPr>
              <w:t>7.8.   Transferts de données hors de l’Union européenne ou traitement par un prestataire soumis à un droit extraterritorial tiers</w:t>
            </w:r>
            <w:r w:rsidR="0011508C">
              <w:rPr>
                <w:noProof/>
                <w:webHidden/>
              </w:rPr>
              <w:tab/>
            </w:r>
            <w:r w:rsidR="0011508C">
              <w:rPr>
                <w:noProof/>
                <w:webHidden/>
              </w:rPr>
              <w:fldChar w:fldCharType="begin"/>
            </w:r>
            <w:r w:rsidR="0011508C">
              <w:rPr>
                <w:noProof/>
                <w:webHidden/>
              </w:rPr>
              <w:instrText xml:space="preserve"> PAGEREF _Toc134022549 \h </w:instrText>
            </w:r>
            <w:r w:rsidR="0011508C">
              <w:rPr>
                <w:noProof/>
                <w:webHidden/>
              </w:rPr>
            </w:r>
            <w:r w:rsidR="0011508C">
              <w:rPr>
                <w:noProof/>
                <w:webHidden/>
              </w:rPr>
              <w:fldChar w:fldCharType="separate"/>
            </w:r>
            <w:r w:rsidR="0011508C">
              <w:rPr>
                <w:noProof/>
                <w:webHidden/>
              </w:rPr>
              <w:t>9</w:t>
            </w:r>
            <w:r w:rsidR="0011508C">
              <w:rPr>
                <w:noProof/>
                <w:webHidden/>
              </w:rPr>
              <w:fldChar w:fldCharType="end"/>
            </w:r>
          </w:hyperlink>
        </w:p>
        <w:p w14:paraId="75430F26" w14:textId="31140E54" w:rsidR="0011508C" w:rsidRDefault="00A94768">
          <w:pPr>
            <w:pStyle w:val="TM3"/>
            <w:rPr>
              <w:rFonts w:asciiTheme="minorHAnsi" w:eastAsiaTheme="minorEastAsia" w:hAnsiTheme="minorHAnsi" w:cstheme="minorBidi"/>
              <w:noProof/>
              <w:lang w:eastAsia="fr-FR"/>
            </w:rPr>
          </w:pPr>
          <w:hyperlink w:anchor="_Toc134022550" w:history="1">
            <w:r w:rsidR="0011508C" w:rsidRPr="00B53EEC">
              <w:rPr>
                <w:rStyle w:val="Lienhypertexte"/>
                <w:noProof/>
              </w:rPr>
              <w:t>7.9 Sort des données</w:t>
            </w:r>
            <w:r w:rsidR="0011508C">
              <w:rPr>
                <w:noProof/>
                <w:webHidden/>
              </w:rPr>
              <w:tab/>
            </w:r>
            <w:r w:rsidR="0011508C">
              <w:rPr>
                <w:noProof/>
                <w:webHidden/>
              </w:rPr>
              <w:fldChar w:fldCharType="begin"/>
            </w:r>
            <w:r w:rsidR="0011508C">
              <w:rPr>
                <w:noProof/>
                <w:webHidden/>
              </w:rPr>
              <w:instrText xml:space="preserve"> PAGEREF _Toc134022550 \h </w:instrText>
            </w:r>
            <w:r w:rsidR="0011508C">
              <w:rPr>
                <w:noProof/>
                <w:webHidden/>
              </w:rPr>
            </w:r>
            <w:r w:rsidR="0011508C">
              <w:rPr>
                <w:noProof/>
                <w:webHidden/>
              </w:rPr>
              <w:fldChar w:fldCharType="separate"/>
            </w:r>
            <w:r w:rsidR="0011508C">
              <w:rPr>
                <w:noProof/>
                <w:webHidden/>
              </w:rPr>
              <w:t>9</w:t>
            </w:r>
            <w:r w:rsidR="0011508C">
              <w:rPr>
                <w:noProof/>
                <w:webHidden/>
              </w:rPr>
              <w:fldChar w:fldCharType="end"/>
            </w:r>
          </w:hyperlink>
        </w:p>
        <w:p w14:paraId="28A92934" w14:textId="30E00CFC" w:rsidR="0011508C" w:rsidRDefault="00A94768">
          <w:pPr>
            <w:pStyle w:val="TM2"/>
            <w:rPr>
              <w:rFonts w:asciiTheme="minorHAnsi" w:eastAsiaTheme="minorEastAsia" w:hAnsiTheme="minorHAnsi" w:cstheme="minorBidi"/>
              <w:noProof/>
              <w:lang w:eastAsia="fr-FR"/>
            </w:rPr>
          </w:pPr>
          <w:hyperlink w:anchor="_Toc134022551" w:history="1">
            <w:r w:rsidR="0011508C" w:rsidRPr="00B53EEC">
              <w:rPr>
                <w:rStyle w:val="Lienhypertexte"/>
                <w:noProof/>
                <w:lang w:bidi="hi-IN"/>
              </w:rPr>
              <w:t>Clause 8 : Assistance au responsable du traitement</w:t>
            </w:r>
            <w:r w:rsidR="0011508C">
              <w:rPr>
                <w:noProof/>
                <w:webHidden/>
              </w:rPr>
              <w:tab/>
            </w:r>
            <w:r w:rsidR="0011508C">
              <w:rPr>
                <w:noProof/>
                <w:webHidden/>
              </w:rPr>
              <w:fldChar w:fldCharType="begin"/>
            </w:r>
            <w:r w:rsidR="0011508C">
              <w:rPr>
                <w:noProof/>
                <w:webHidden/>
              </w:rPr>
              <w:instrText xml:space="preserve"> PAGEREF _Toc134022551 \h </w:instrText>
            </w:r>
            <w:r w:rsidR="0011508C">
              <w:rPr>
                <w:noProof/>
                <w:webHidden/>
              </w:rPr>
            </w:r>
            <w:r w:rsidR="0011508C">
              <w:rPr>
                <w:noProof/>
                <w:webHidden/>
              </w:rPr>
              <w:fldChar w:fldCharType="separate"/>
            </w:r>
            <w:r w:rsidR="0011508C">
              <w:rPr>
                <w:noProof/>
                <w:webHidden/>
              </w:rPr>
              <w:t>10</w:t>
            </w:r>
            <w:r w:rsidR="0011508C">
              <w:rPr>
                <w:noProof/>
                <w:webHidden/>
              </w:rPr>
              <w:fldChar w:fldCharType="end"/>
            </w:r>
          </w:hyperlink>
        </w:p>
        <w:p w14:paraId="7C9E883A" w14:textId="6ED43DE9" w:rsidR="0011508C" w:rsidRDefault="00A94768">
          <w:pPr>
            <w:pStyle w:val="TM2"/>
            <w:rPr>
              <w:rFonts w:asciiTheme="minorHAnsi" w:eastAsiaTheme="minorEastAsia" w:hAnsiTheme="minorHAnsi" w:cstheme="minorBidi"/>
              <w:noProof/>
              <w:lang w:eastAsia="fr-FR"/>
            </w:rPr>
          </w:pPr>
          <w:hyperlink w:anchor="_Toc134022552" w:history="1">
            <w:r w:rsidR="0011508C" w:rsidRPr="00B53EEC">
              <w:rPr>
                <w:rStyle w:val="Lienhypertexte"/>
                <w:noProof/>
                <w:lang w:bidi="hi-IN"/>
              </w:rPr>
              <w:t>Clause 9 : Notification de violations de données à caractère personnel</w:t>
            </w:r>
            <w:r w:rsidR="0011508C">
              <w:rPr>
                <w:noProof/>
                <w:webHidden/>
              </w:rPr>
              <w:tab/>
            </w:r>
            <w:r w:rsidR="0011508C">
              <w:rPr>
                <w:noProof/>
                <w:webHidden/>
              </w:rPr>
              <w:fldChar w:fldCharType="begin"/>
            </w:r>
            <w:r w:rsidR="0011508C">
              <w:rPr>
                <w:noProof/>
                <w:webHidden/>
              </w:rPr>
              <w:instrText xml:space="preserve"> PAGEREF _Toc134022552 \h </w:instrText>
            </w:r>
            <w:r w:rsidR="0011508C">
              <w:rPr>
                <w:noProof/>
                <w:webHidden/>
              </w:rPr>
            </w:r>
            <w:r w:rsidR="0011508C">
              <w:rPr>
                <w:noProof/>
                <w:webHidden/>
              </w:rPr>
              <w:fldChar w:fldCharType="separate"/>
            </w:r>
            <w:r w:rsidR="0011508C">
              <w:rPr>
                <w:noProof/>
                <w:webHidden/>
              </w:rPr>
              <w:t>10</w:t>
            </w:r>
            <w:r w:rsidR="0011508C">
              <w:rPr>
                <w:noProof/>
                <w:webHidden/>
              </w:rPr>
              <w:fldChar w:fldCharType="end"/>
            </w:r>
          </w:hyperlink>
        </w:p>
        <w:p w14:paraId="68DD1F31" w14:textId="059E8706" w:rsidR="0011508C" w:rsidRDefault="00A94768">
          <w:pPr>
            <w:pStyle w:val="TM3"/>
            <w:rPr>
              <w:rFonts w:asciiTheme="minorHAnsi" w:eastAsiaTheme="minorEastAsia" w:hAnsiTheme="minorHAnsi" w:cstheme="minorBidi"/>
              <w:noProof/>
              <w:lang w:eastAsia="fr-FR"/>
            </w:rPr>
          </w:pPr>
          <w:hyperlink w:anchor="_Toc134022553" w:history="1">
            <w:r w:rsidR="0011508C" w:rsidRPr="00B53EEC">
              <w:rPr>
                <w:rStyle w:val="Lienhypertexte"/>
                <w:noProof/>
                <w:lang w:eastAsia="fr-FR"/>
              </w:rPr>
              <w:t>9.1.   Violation de données en rapport avec des données traitées par le responsable du traitement</w:t>
            </w:r>
            <w:r w:rsidR="0011508C">
              <w:rPr>
                <w:noProof/>
                <w:webHidden/>
              </w:rPr>
              <w:tab/>
            </w:r>
            <w:r w:rsidR="0011508C">
              <w:rPr>
                <w:noProof/>
                <w:webHidden/>
              </w:rPr>
              <w:fldChar w:fldCharType="begin"/>
            </w:r>
            <w:r w:rsidR="0011508C">
              <w:rPr>
                <w:noProof/>
                <w:webHidden/>
              </w:rPr>
              <w:instrText xml:space="preserve"> PAGEREF _Toc134022553 \h </w:instrText>
            </w:r>
            <w:r w:rsidR="0011508C">
              <w:rPr>
                <w:noProof/>
                <w:webHidden/>
              </w:rPr>
            </w:r>
            <w:r w:rsidR="0011508C">
              <w:rPr>
                <w:noProof/>
                <w:webHidden/>
              </w:rPr>
              <w:fldChar w:fldCharType="separate"/>
            </w:r>
            <w:r w:rsidR="0011508C">
              <w:rPr>
                <w:noProof/>
                <w:webHidden/>
              </w:rPr>
              <w:t>10</w:t>
            </w:r>
            <w:r w:rsidR="0011508C">
              <w:rPr>
                <w:noProof/>
                <w:webHidden/>
              </w:rPr>
              <w:fldChar w:fldCharType="end"/>
            </w:r>
          </w:hyperlink>
        </w:p>
        <w:p w14:paraId="06027A0A" w14:textId="44F8F75D" w:rsidR="0011508C" w:rsidRDefault="00A94768">
          <w:pPr>
            <w:pStyle w:val="TM3"/>
            <w:rPr>
              <w:rFonts w:asciiTheme="minorHAnsi" w:eastAsiaTheme="minorEastAsia" w:hAnsiTheme="minorHAnsi" w:cstheme="minorBidi"/>
              <w:noProof/>
              <w:lang w:eastAsia="fr-FR"/>
            </w:rPr>
          </w:pPr>
          <w:hyperlink w:anchor="_Toc134022554" w:history="1">
            <w:r w:rsidR="0011508C" w:rsidRPr="00B53EEC">
              <w:rPr>
                <w:rStyle w:val="Lienhypertexte"/>
                <w:noProof/>
                <w:lang w:eastAsia="fr-FR"/>
              </w:rPr>
              <w:t>9.2.   Violation de données en rapport avec des données traitées par le sous-traitant</w:t>
            </w:r>
            <w:r w:rsidR="0011508C">
              <w:rPr>
                <w:noProof/>
                <w:webHidden/>
              </w:rPr>
              <w:tab/>
            </w:r>
            <w:r w:rsidR="0011508C">
              <w:rPr>
                <w:noProof/>
                <w:webHidden/>
              </w:rPr>
              <w:fldChar w:fldCharType="begin"/>
            </w:r>
            <w:r w:rsidR="0011508C">
              <w:rPr>
                <w:noProof/>
                <w:webHidden/>
              </w:rPr>
              <w:instrText xml:space="preserve"> PAGEREF _Toc134022554 \h </w:instrText>
            </w:r>
            <w:r w:rsidR="0011508C">
              <w:rPr>
                <w:noProof/>
                <w:webHidden/>
              </w:rPr>
            </w:r>
            <w:r w:rsidR="0011508C">
              <w:rPr>
                <w:noProof/>
                <w:webHidden/>
              </w:rPr>
              <w:fldChar w:fldCharType="separate"/>
            </w:r>
            <w:r w:rsidR="0011508C">
              <w:rPr>
                <w:noProof/>
                <w:webHidden/>
              </w:rPr>
              <w:t>11</w:t>
            </w:r>
            <w:r w:rsidR="0011508C">
              <w:rPr>
                <w:noProof/>
                <w:webHidden/>
              </w:rPr>
              <w:fldChar w:fldCharType="end"/>
            </w:r>
          </w:hyperlink>
        </w:p>
        <w:p w14:paraId="28107FF1" w14:textId="6AEF67FA" w:rsidR="0011508C" w:rsidRDefault="00A94768">
          <w:pPr>
            <w:pStyle w:val="TM1"/>
            <w:tabs>
              <w:tab w:val="right" w:leader="dot" w:pos="9062"/>
            </w:tabs>
            <w:rPr>
              <w:rFonts w:asciiTheme="minorHAnsi" w:eastAsiaTheme="minorEastAsia" w:hAnsiTheme="minorHAnsi" w:cstheme="minorBidi"/>
              <w:noProof/>
              <w:lang w:eastAsia="fr-FR"/>
            </w:rPr>
          </w:pPr>
          <w:hyperlink w:anchor="_Toc134022555" w:history="1">
            <w:r w:rsidR="0011508C" w:rsidRPr="00B53EEC">
              <w:rPr>
                <w:rStyle w:val="Lienhypertexte"/>
                <w:noProof/>
                <w:lang w:eastAsia="fr-FR" w:bidi="hi-IN"/>
              </w:rPr>
              <w:t>SECTION III - DISPOSITIONS FINALES</w:t>
            </w:r>
            <w:r w:rsidR="0011508C">
              <w:rPr>
                <w:noProof/>
                <w:webHidden/>
              </w:rPr>
              <w:tab/>
            </w:r>
            <w:r w:rsidR="0011508C">
              <w:rPr>
                <w:noProof/>
                <w:webHidden/>
              </w:rPr>
              <w:fldChar w:fldCharType="begin"/>
            </w:r>
            <w:r w:rsidR="0011508C">
              <w:rPr>
                <w:noProof/>
                <w:webHidden/>
              </w:rPr>
              <w:instrText xml:space="preserve"> PAGEREF _Toc134022555 \h </w:instrText>
            </w:r>
            <w:r w:rsidR="0011508C">
              <w:rPr>
                <w:noProof/>
                <w:webHidden/>
              </w:rPr>
            </w:r>
            <w:r w:rsidR="0011508C">
              <w:rPr>
                <w:noProof/>
                <w:webHidden/>
              </w:rPr>
              <w:fldChar w:fldCharType="separate"/>
            </w:r>
            <w:r w:rsidR="0011508C">
              <w:rPr>
                <w:noProof/>
                <w:webHidden/>
              </w:rPr>
              <w:t>12</w:t>
            </w:r>
            <w:r w:rsidR="0011508C">
              <w:rPr>
                <w:noProof/>
                <w:webHidden/>
              </w:rPr>
              <w:fldChar w:fldCharType="end"/>
            </w:r>
          </w:hyperlink>
        </w:p>
        <w:p w14:paraId="1C08FDC5" w14:textId="6D8E0B96" w:rsidR="0011508C" w:rsidRDefault="00A94768">
          <w:pPr>
            <w:pStyle w:val="TM2"/>
            <w:rPr>
              <w:rFonts w:asciiTheme="minorHAnsi" w:eastAsiaTheme="minorEastAsia" w:hAnsiTheme="minorHAnsi" w:cstheme="minorBidi"/>
              <w:noProof/>
              <w:lang w:eastAsia="fr-FR"/>
            </w:rPr>
          </w:pPr>
          <w:hyperlink w:anchor="_Toc134022556" w:history="1">
            <w:r w:rsidR="0011508C" w:rsidRPr="00B53EEC">
              <w:rPr>
                <w:rStyle w:val="Lienhypertexte"/>
                <w:noProof/>
                <w:lang w:bidi="hi-IN"/>
              </w:rPr>
              <w:t>Clause 10 : Non-respect des clauses et résiliation</w:t>
            </w:r>
            <w:r w:rsidR="0011508C">
              <w:rPr>
                <w:noProof/>
                <w:webHidden/>
              </w:rPr>
              <w:tab/>
            </w:r>
            <w:r w:rsidR="0011508C">
              <w:rPr>
                <w:noProof/>
                <w:webHidden/>
              </w:rPr>
              <w:fldChar w:fldCharType="begin"/>
            </w:r>
            <w:r w:rsidR="0011508C">
              <w:rPr>
                <w:noProof/>
                <w:webHidden/>
              </w:rPr>
              <w:instrText xml:space="preserve"> PAGEREF _Toc134022556 \h </w:instrText>
            </w:r>
            <w:r w:rsidR="0011508C">
              <w:rPr>
                <w:noProof/>
                <w:webHidden/>
              </w:rPr>
            </w:r>
            <w:r w:rsidR="0011508C">
              <w:rPr>
                <w:noProof/>
                <w:webHidden/>
              </w:rPr>
              <w:fldChar w:fldCharType="separate"/>
            </w:r>
            <w:r w:rsidR="0011508C">
              <w:rPr>
                <w:noProof/>
                <w:webHidden/>
              </w:rPr>
              <w:t>12</w:t>
            </w:r>
            <w:r w:rsidR="0011508C">
              <w:rPr>
                <w:noProof/>
                <w:webHidden/>
              </w:rPr>
              <w:fldChar w:fldCharType="end"/>
            </w:r>
          </w:hyperlink>
        </w:p>
        <w:p w14:paraId="1FFC3168" w14:textId="7DFF93FF" w:rsidR="0011508C" w:rsidRDefault="00A94768">
          <w:pPr>
            <w:pStyle w:val="TM1"/>
            <w:tabs>
              <w:tab w:val="right" w:leader="dot" w:pos="9062"/>
            </w:tabs>
            <w:rPr>
              <w:rFonts w:asciiTheme="minorHAnsi" w:eastAsiaTheme="minorEastAsia" w:hAnsiTheme="minorHAnsi" w:cstheme="minorBidi"/>
              <w:noProof/>
              <w:lang w:eastAsia="fr-FR"/>
            </w:rPr>
          </w:pPr>
          <w:hyperlink w:anchor="_Toc134022557" w:history="1">
            <w:r w:rsidR="0011508C" w:rsidRPr="00B53EEC">
              <w:rPr>
                <w:rStyle w:val="Lienhypertexte"/>
                <w:noProof/>
                <w:lang w:eastAsia="fr-FR" w:bidi="hi-IN"/>
              </w:rPr>
              <w:t>ANNEXE I - Liste des parties</w:t>
            </w:r>
            <w:r w:rsidR="0011508C">
              <w:rPr>
                <w:noProof/>
                <w:webHidden/>
              </w:rPr>
              <w:tab/>
            </w:r>
            <w:r w:rsidR="0011508C">
              <w:rPr>
                <w:noProof/>
                <w:webHidden/>
              </w:rPr>
              <w:fldChar w:fldCharType="begin"/>
            </w:r>
            <w:r w:rsidR="0011508C">
              <w:rPr>
                <w:noProof/>
                <w:webHidden/>
              </w:rPr>
              <w:instrText xml:space="preserve"> PAGEREF _Toc134022557 \h </w:instrText>
            </w:r>
            <w:r w:rsidR="0011508C">
              <w:rPr>
                <w:noProof/>
                <w:webHidden/>
              </w:rPr>
            </w:r>
            <w:r w:rsidR="0011508C">
              <w:rPr>
                <w:noProof/>
                <w:webHidden/>
              </w:rPr>
              <w:fldChar w:fldCharType="separate"/>
            </w:r>
            <w:r w:rsidR="0011508C">
              <w:rPr>
                <w:noProof/>
                <w:webHidden/>
              </w:rPr>
              <w:t>13</w:t>
            </w:r>
            <w:r w:rsidR="0011508C">
              <w:rPr>
                <w:noProof/>
                <w:webHidden/>
              </w:rPr>
              <w:fldChar w:fldCharType="end"/>
            </w:r>
          </w:hyperlink>
        </w:p>
        <w:p w14:paraId="29001728" w14:textId="61F53882" w:rsidR="0011508C" w:rsidRDefault="00A94768">
          <w:pPr>
            <w:pStyle w:val="TM1"/>
            <w:tabs>
              <w:tab w:val="right" w:leader="dot" w:pos="9062"/>
            </w:tabs>
            <w:rPr>
              <w:rFonts w:asciiTheme="minorHAnsi" w:eastAsiaTheme="minorEastAsia" w:hAnsiTheme="minorHAnsi" w:cstheme="minorBidi"/>
              <w:noProof/>
              <w:lang w:eastAsia="fr-FR"/>
            </w:rPr>
          </w:pPr>
          <w:hyperlink w:anchor="_Toc134022558" w:history="1">
            <w:r w:rsidR="0011508C" w:rsidRPr="00B53EEC">
              <w:rPr>
                <w:rStyle w:val="Lienhypertexte"/>
                <w:noProof/>
                <w:lang w:eastAsia="fr-FR" w:bidi="hi-IN"/>
              </w:rPr>
              <w:t>ANNEXE II - Description du traitement</w:t>
            </w:r>
            <w:r w:rsidR="0011508C">
              <w:rPr>
                <w:noProof/>
                <w:webHidden/>
              </w:rPr>
              <w:tab/>
            </w:r>
            <w:r w:rsidR="0011508C">
              <w:rPr>
                <w:noProof/>
                <w:webHidden/>
              </w:rPr>
              <w:fldChar w:fldCharType="begin"/>
            </w:r>
            <w:r w:rsidR="0011508C">
              <w:rPr>
                <w:noProof/>
                <w:webHidden/>
              </w:rPr>
              <w:instrText xml:space="preserve"> PAGEREF _Toc134022558 \h </w:instrText>
            </w:r>
            <w:r w:rsidR="0011508C">
              <w:rPr>
                <w:noProof/>
                <w:webHidden/>
              </w:rPr>
            </w:r>
            <w:r w:rsidR="0011508C">
              <w:rPr>
                <w:noProof/>
                <w:webHidden/>
              </w:rPr>
              <w:fldChar w:fldCharType="separate"/>
            </w:r>
            <w:r w:rsidR="0011508C">
              <w:rPr>
                <w:noProof/>
                <w:webHidden/>
              </w:rPr>
              <w:t>14</w:t>
            </w:r>
            <w:r w:rsidR="0011508C">
              <w:rPr>
                <w:noProof/>
                <w:webHidden/>
              </w:rPr>
              <w:fldChar w:fldCharType="end"/>
            </w:r>
          </w:hyperlink>
        </w:p>
        <w:p w14:paraId="0385321A" w14:textId="484AB9EA" w:rsidR="0011508C" w:rsidRDefault="00A94768">
          <w:pPr>
            <w:pStyle w:val="TM1"/>
            <w:tabs>
              <w:tab w:val="right" w:leader="dot" w:pos="9062"/>
            </w:tabs>
            <w:rPr>
              <w:rFonts w:asciiTheme="minorHAnsi" w:eastAsiaTheme="minorEastAsia" w:hAnsiTheme="minorHAnsi" w:cstheme="minorBidi"/>
              <w:noProof/>
              <w:lang w:eastAsia="fr-FR"/>
            </w:rPr>
          </w:pPr>
          <w:hyperlink w:anchor="_Toc134022559" w:history="1">
            <w:r w:rsidR="0011508C" w:rsidRPr="00B53EEC">
              <w:rPr>
                <w:rStyle w:val="Lienhypertexte"/>
                <w:noProof/>
                <w:lang w:eastAsia="fr-FR" w:bidi="hi-IN"/>
              </w:rPr>
              <w:t>ANNEXE III - Mesures techniques et organisationnelles</w:t>
            </w:r>
            <w:r w:rsidR="0011508C">
              <w:rPr>
                <w:noProof/>
                <w:webHidden/>
              </w:rPr>
              <w:tab/>
            </w:r>
            <w:r w:rsidR="0011508C">
              <w:rPr>
                <w:noProof/>
                <w:webHidden/>
              </w:rPr>
              <w:fldChar w:fldCharType="begin"/>
            </w:r>
            <w:r w:rsidR="0011508C">
              <w:rPr>
                <w:noProof/>
                <w:webHidden/>
              </w:rPr>
              <w:instrText xml:space="preserve"> PAGEREF _Toc134022559 \h </w:instrText>
            </w:r>
            <w:r w:rsidR="0011508C">
              <w:rPr>
                <w:noProof/>
                <w:webHidden/>
              </w:rPr>
            </w:r>
            <w:r w:rsidR="0011508C">
              <w:rPr>
                <w:noProof/>
                <w:webHidden/>
              </w:rPr>
              <w:fldChar w:fldCharType="separate"/>
            </w:r>
            <w:r w:rsidR="0011508C">
              <w:rPr>
                <w:noProof/>
                <w:webHidden/>
              </w:rPr>
              <w:t>15</w:t>
            </w:r>
            <w:r w:rsidR="0011508C">
              <w:rPr>
                <w:noProof/>
                <w:webHidden/>
              </w:rPr>
              <w:fldChar w:fldCharType="end"/>
            </w:r>
          </w:hyperlink>
        </w:p>
        <w:p w14:paraId="27DFB762" w14:textId="0CF71527" w:rsidR="0011508C" w:rsidRDefault="00A94768">
          <w:pPr>
            <w:pStyle w:val="TM1"/>
            <w:tabs>
              <w:tab w:val="right" w:leader="dot" w:pos="9062"/>
            </w:tabs>
            <w:rPr>
              <w:rFonts w:asciiTheme="minorHAnsi" w:eastAsiaTheme="minorEastAsia" w:hAnsiTheme="minorHAnsi" w:cstheme="minorBidi"/>
              <w:noProof/>
              <w:lang w:eastAsia="fr-FR"/>
            </w:rPr>
          </w:pPr>
          <w:hyperlink w:anchor="_Toc134022560" w:history="1">
            <w:r w:rsidR="0011508C" w:rsidRPr="00B53EEC">
              <w:rPr>
                <w:rStyle w:val="Lienhypertexte"/>
                <w:noProof/>
                <w:lang w:eastAsia="fr-FR" w:bidi="hi-IN"/>
              </w:rPr>
              <w:t>ANNEXE IV</w:t>
            </w:r>
            <w:r w:rsidR="0011508C" w:rsidRPr="00B53EEC">
              <w:rPr>
                <w:rStyle w:val="Lienhypertexte"/>
                <w:noProof/>
                <w:lang w:bidi="hi-IN"/>
              </w:rPr>
              <w:t xml:space="preserve"> - </w:t>
            </w:r>
            <w:r w:rsidR="0011508C" w:rsidRPr="00B53EEC">
              <w:rPr>
                <w:rStyle w:val="Lienhypertexte"/>
                <w:noProof/>
                <w:lang w:eastAsia="fr-FR" w:bidi="hi-IN"/>
              </w:rPr>
              <w:t>Liste de sous-traitants ultérieurs</w:t>
            </w:r>
            <w:r w:rsidR="0011508C">
              <w:rPr>
                <w:noProof/>
                <w:webHidden/>
              </w:rPr>
              <w:tab/>
            </w:r>
            <w:r w:rsidR="0011508C">
              <w:rPr>
                <w:noProof/>
                <w:webHidden/>
              </w:rPr>
              <w:fldChar w:fldCharType="begin"/>
            </w:r>
            <w:r w:rsidR="0011508C">
              <w:rPr>
                <w:noProof/>
                <w:webHidden/>
              </w:rPr>
              <w:instrText xml:space="preserve"> PAGEREF _Toc134022560 \h </w:instrText>
            </w:r>
            <w:r w:rsidR="0011508C">
              <w:rPr>
                <w:noProof/>
                <w:webHidden/>
              </w:rPr>
            </w:r>
            <w:r w:rsidR="0011508C">
              <w:rPr>
                <w:noProof/>
                <w:webHidden/>
              </w:rPr>
              <w:fldChar w:fldCharType="separate"/>
            </w:r>
            <w:r w:rsidR="0011508C">
              <w:rPr>
                <w:noProof/>
                <w:webHidden/>
              </w:rPr>
              <w:t>16</w:t>
            </w:r>
            <w:r w:rsidR="0011508C">
              <w:rPr>
                <w:noProof/>
                <w:webHidden/>
              </w:rPr>
              <w:fldChar w:fldCharType="end"/>
            </w:r>
          </w:hyperlink>
        </w:p>
        <w:p w14:paraId="63D5BBE9" w14:textId="7B072A86" w:rsidR="00EB01DE" w:rsidRDefault="00EB01DE">
          <w:r>
            <w:rPr>
              <w:b/>
              <w:bCs/>
            </w:rPr>
            <w:fldChar w:fldCharType="end"/>
          </w:r>
        </w:p>
      </w:sdtContent>
    </w:sdt>
    <w:p w14:paraId="4F894D28" w14:textId="2C69277F" w:rsidR="00B20963" w:rsidRPr="00B20963" w:rsidRDefault="00B20963" w:rsidP="00186590">
      <w:pPr>
        <w:pStyle w:val="Style1"/>
      </w:pPr>
    </w:p>
    <w:p w14:paraId="3F88529F" w14:textId="6FEF862B" w:rsidR="004C7279" w:rsidRPr="00B20963" w:rsidRDefault="00186590" w:rsidP="003B14A7">
      <w:pPr>
        <w:pStyle w:val="Titre1"/>
        <w:rPr>
          <w:lang w:eastAsia="fr-FR"/>
        </w:rPr>
      </w:pPr>
      <w:bookmarkStart w:id="1" w:name="_Toc134022533"/>
      <w:r>
        <w:lastRenderedPageBreak/>
        <w:t>Introduction</w:t>
      </w:r>
      <w:bookmarkEnd w:id="1"/>
      <w:r>
        <w:t> </w:t>
      </w:r>
    </w:p>
    <w:p w14:paraId="1EE4F30A" w14:textId="4CAEC272" w:rsidR="00B20963" w:rsidRPr="00186590" w:rsidRDefault="00B20963" w:rsidP="00DD25F2">
      <w:pPr>
        <w:pStyle w:val="LO-Normal"/>
        <w:spacing w:before="113" w:after="113"/>
        <w:ind w:left="0" w:firstLine="0"/>
        <w:rPr>
          <w:rFonts w:ascii="Calibri" w:hAnsi="Calibri"/>
          <w:sz w:val="22"/>
          <w:szCs w:val="22"/>
        </w:rPr>
      </w:pPr>
      <w:r w:rsidRPr="00B20963">
        <w:rPr>
          <w:rStyle w:val="Policepardfaut1"/>
          <w:rFonts w:ascii="Calibri" w:hAnsi="Calibri" w:cs="Calibri"/>
          <w:sz w:val="22"/>
          <w:szCs w:val="22"/>
        </w:rPr>
        <w:t>Ce document décrit les engagements réciproques entre</w:t>
      </w:r>
      <w:r w:rsidR="00CE3AFE">
        <w:rPr>
          <w:rStyle w:val="Policepardfaut1"/>
          <w:rFonts w:ascii="Calibri" w:hAnsi="Calibri" w:cs="Calibri"/>
          <w:sz w:val="22"/>
          <w:szCs w:val="22"/>
        </w:rPr>
        <w:t xml:space="preserve"> le</w:t>
      </w:r>
      <w:r w:rsidR="003B14A7">
        <w:rPr>
          <w:rStyle w:val="Policepardfaut1"/>
          <w:rFonts w:ascii="Calibri" w:hAnsi="Calibri" w:cs="Calibri"/>
          <w:sz w:val="22"/>
          <w:szCs w:val="22"/>
        </w:rPr>
        <w:t xml:space="preserve"> </w:t>
      </w:r>
      <w:r w:rsidR="000B7FAF">
        <w:rPr>
          <w:rStyle w:val="Policepardfaut1"/>
          <w:rFonts w:ascii="Calibri" w:hAnsi="Calibri" w:cs="Calibri"/>
          <w:sz w:val="22"/>
          <w:szCs w:val="22"/>
        </w:rPr>
        <w:t>ministère de l’Intérieur, le</w:t>
      </w:r>
      <w:r w:rsidR="00CE3AFE" w:rsidRPr="00CE3AFE">
        <w:rPr>
          <w:rStyle w:val="Policepardfaut1"/>
          <w:rFonts w:ascii="Calibri" w:hAnsi="Calibri" w:cs="Calibri"/>
          <w:sz w:val="22"/>
          <w:szCs w:val="22"/>
        </w:rPr>
        <w:t xml:space="preserve"> ministère d</w:t>
      </w:r>
      <w:r w:rsidR="000B7FAF">
        <w:rPr>
          <w:rStyle w:val="Policepardfaut1"/>
          <w:rFonts w:ascii="Calibri" w:hAnsi="Calibri" w:cs="Calibri"/>
          <w:sz w:val="22"/>
          <w:szCs w:val="22"/>
        </w:rPr>
        <w:t>e l’Economie et des finances, le</w:t>
      </w:r>
      <w:r w:rsidR="00CE3AFE" w:rsidRPr="00CE3AFE">
        <w:rPr>
          <w:rStyle w:val="Policepardfaut1"/>
          <w:rFonts w:ascii="Calibri" w:hAnsi="Calibri" w:cs="Calibri"/>
          <w:sz w:val="22"/>
          <w:szCs w:val="22"/>
        </w:rPr>
        <w:t xml:space="preserve"> ministère de l’Europe et des Affaires Etrangère</w:t>
      </w:r>
      <w:r w:rsidR="000B7FAF">
        <w:rPr>
          <w:rStyle w:val="Policepardfaut1"/>
          <w:rFonts w:ascii="Calibri" w:hAnsi="Calibri" w:cs="Calibri"/>
          <w:sz w:val="22"/>
          <w:szCs w:val="22"/>
        </w:rPr>
        <w:t>s et le</w:t>
      </w:r>
      <w:r w:rsidR="00CE3AFE">
        <w:rPr>
          <w:rStyle w:val="Policepardfaut1"/>
          <w:rFonts w:ascii="Calibri" w:hAnsi="Calibri" w:cs="Calibri"/>
          <w:sz w:val="22"/>
          <w:szCs w:val="22"/>
        </w:rPr>
        <w:t xml:space="preserve"> ministère de la Justice</w:t>
      </w:r>
      <w:r w:rsidRPr="00B20963">
        <w:rPr>
          <w:rStyle w:val="Policepardfaut1"/>
          <w:rFonts w:ascii="Calibri" w:hAnsi="Calibri" w:cs="Calibri"/>
          <w:sz w:val="22"/>
          <w:szCs w:val="22"/>
        </w:rPr>
        <w:t>, ci-après appelé le</w:t>
      </w:r>
      <w:r w:rsidR="00CE3AFE">
        <w:rPr>
          <w:rStyle w:val="Policepardfaut1"/>
          <w:rFonts w:ascii="Calibri" w:hAnsi="Calibri" w:cs="Calibri"/>
          <w:sz w:val="22"/>
          <w:szCs w:val="22"/>
        </w:rPr>
        <w:t>s</w:t>
      </w:r>
      <w:r w:rsidRPr="00B20963">
        <w:rPr>
          <w:rStyle w:val="Policepardfaut1"/>
          <w:rFonts w:ascii="Calibri" w:hAnsi="Calibri" w:cs="Calibri"/>
          <w:sz w:val="22"/>
          <w:szCs w:val="22"/>
        </w:rPr>
        <w:t xml:space="preserve"> Responsable</w:t>
      </w:r>
      <w:r w:rsidR="00CE3AFE">
        <w:rPr>
          <w:rStyle w:val="Policepardfaut1"/>
          <w:rFonts w:ascii="Calibri" w:hAnsi="Calibri" w:cs="Calibri"/>
          <w:sz w:val="22"/>
          <w:szCs w:val="22"/>
        </w:rPr>
        <w:t>s</w:t>
      </w:r>
      <w:r w:rsidRPr="00B20963">
        <w:rPr>
          <w:rStyle w:val="Policepardfaut1"/>
          <w:rFonts w:ascii="Calibri" w:hAnsi="Calibri" w:cs="Calibri"/>
          <w:sz w:val="22"/>
          <w:szCs w:val="22"/>
        </w:rPr>
        <w:t xml:space="preserve"> de traitement, et</w:t>
      </w:r>
      <w:r w:rsidR="009A61F3">
        <w:rPr>
          <w:rStyle w:val="Policepardfaut1"/>
          <w:rFonts w:ascii="Calibri" w:hAnsi="Calibri" w:cs="Calibri"/>
          <w:sz w:val="22"/>
          <w:szCs w:val="22"/>
        </w:rPr>
        <w:t xml:space="preserve"> le titulaire de l’accord-cadre</w:t>
      </w:r>
      <w:r w:rsidRPr="00B20963">
        <w:rPr>
          <w:rStyle w:val="Policepardfaut1"/>
          <w:rFonts w:ascii="Calibri" w:hAnsi="Calibri" w:cs="Calibri"/>
          <w:sz w:val="22"/>
          <w:szCs w:val="22"/>
        </w:rPr>
        <w:t>, ci-après appelée le Sous-traitant, concernant les données à caractère personnel qui ont vocation à être traitées par le Sous-traitant.</w:t>
      </w:r>
    </w:p>
    <w:p w14:paraId="504C9562" w14:textId="77777777" w:rsidR="00B20963" w:rsidRPr="00B20963" w:rsidRDefault="00B20963" w:rsidP="00DD25F2">
      <w:pPr>
        <w:pStyle w:val="LO-Normal"/>
        <w:spacing w:before="113" w:after="113"/>
        <w:ind w:left="0" w:firstLine="0"/>
        <w:rPr>
          <w:rFonts w:ascii="Calibri" w:hAnsi="Calibri"/>
          <w:color w:val="auto"/>
          <w:sz w:val="22"/>
          <w:szCs w:val="22"/>
        </w:rPr>
      </w:pPr>
      <w:r w:rsidRPr="00B20963">
        <w:rPr>
          <w:rFonts w:ascii="Calibri" w:eastAsia="Times New Roman" w:hAnsi="Calibri" w:cs="Calibri"/>
          <w:sz w:val="22"/>
          <w:szCs w:val="22"/>
          <w:lang w:eastAsia="fr-FR"/>
        </w:rPr>
        <w:t xml:space="preserve">Les Parties reconnaissent que le Sous-traitant n’acquiert aucun droit sur les données traitées ou notamment exploitées, hébergées, sauvegardées ou encore stockées pour le compte du Responsable de traitement et à l'initiative de celui-ci, dans le </w:t>
      </w:r>
      <w:r w:rsidRPr="00B20963">
        <w:rPr>
          <w:rFonts w:ascii="Calibri" w:eastAsia="Times New Roman" w:hAnsi="Calibri" w:cs="Calibri"/>
          <w:color w:val="auto"/>
          <w:sz w:val="22"/>
          <w:szCs w:val="22"/>
          <w:lang w:eastAsia="fr-FR"/>
        </w:rPr>
        <w:t>cadre de la sous-traitance.</w:t>
      </w:r>
    </w:p>
    <w:p w14:paraId="250BA6C5" w14:textId="7B7D3493" w:rsidR="00B20963" w:rsidRDefault="00B20963" w:rsidP="00F5003E">
      <w:pPr>
        <w:pStyle w:val="LO-Normal"/>
        <w:spacing w:before="113" w:after="113"/>
        <w:ind w:left="0" w:firstLine="0"/>
        <w:rPr>
          <w:rFonts w:ascii="Calibri" w:eastAsia="Times New Roman" w:hAnsi="Calibri" w:cs="Calibri"/>
          <w:color w:val="auto"/>
          <w:sz w:val="22"/>
          <w:szCs w:val="22"/>
          <w:lang w:eastAsia="fr-FR"/>
        </w:rPr>
      </w:pPr>
      <w:r w:rsidRPr="00B20963">
        <w:rPr>
          <w:rFonts w:ascii="Calibri" w:eastAsia="Times New Roman" w:hAnsi="Calibri" w:cs="Calibri"/>
          <w:color w:val="auto"/>
          <w:sz w:val="22"/>
          <w:szCs w:val="22"/>
          <w:lang w:eastAsia="fr-FR"/>
        </w:rPr>
        <w:t>Dans le cas où le Responsable de traitement sous-traite plusieurs traitements à un même Sous-traitant, un document distinct est rempli et signé pour chaque traitement.</w:t>
      </w:r>
    </w:p>
    <w:p w14:paraId="0D56E564" w14:textId="737BCE52" w:rsidR="004104DC" w:rsidRPr="004104DC" w:rsidRDefault="00C3334D" w:rsidP="004104DC">
      <w:pPr>
        <w:pStyle w:val="LO-Normal"/>
        <w:spacing w:before="113" w:after="113"/>
        <w:ind w:left="0" w:firstLine="0"/>
        <w:rPr>
          <w:rFonts w:ascii="Calibri" w:eastAsia="Times New Roman" w:hAnsi="Calibri" w:cs="Calibri"/>
          <w:color w:val="auto"/>
          <w:sz w:val="22"/>
          <w:szCs w:val="22"/>
          <w:lang w:eastAsia="fr-FR"/>
        </w:rPr>
      </w:pPr>
      <w:r>
        <w:rPr>
          <w:rFonts w:ascii="Calibri" w:eastAsia="Times New Roman" w:hAnsi="Calibri" w:cs="Calibri"/>
          <w:color w:val="auto"/>
          <w:sz w:val="22"/>
          <w:szCs w:val="22"/>
          <w:lang w:eastAsia="fr-FR"/>
        </w:rPr>
        <w:t>De plus</w:t>
      </w:r>
      <w:r w:rsidR="004104DC" w:rsidRPr="004104DC">
        <w:rPr>
          <w:rFonts w:ascii="Calibri" w:eastAsia="Times New Roman" w:hAnsi="Calibri" w:cs="Calibri"/>
          <w:color w:val="auto"/>
          <w:sz w:val="22"/>
          <w:szCs w:val="22"/>
          <w:lang w:eastAsia="fr-FR"/>
        </w:rPr>
        <w:t>, pour la bonne exécution de l’accord-cadre, le sous-traitant sera amené à traite</w:t>
      </w:r>
      <w:r w:rsidR="004104DC">
        <w:rPr>
          <w:rFonts w:ascii="Calibri" w:eastAsia="Times New Roman" w:hAnsi="Calibri" w:cs="Calibri"/>
          <w:color w:val="auto"/>
          <w:sz w:val="22"/>
          <w:szCs w:val="22"/>
          <w:lang w:eastAsia="fr-FR"/>
        </w:rPr>
        <w:t xml:space="preserve">r les données </w:t>
      </w:r>
      <w:r w:rsidR="000B7FAF">
        <w:rPr>
          <w:rFonts w:ascii="Calibri" w:eastAsia="Times New Roman" w:hAnsi="Calibri" w:cs="Calibri"/>
          <w:color w:val="auto"/>
          <w:sz w:val="22"/>
          <w:szCs w:val="22"/>
          <w:lang w:eastAsia="fr-FR"/>
        </w:rPr>
        <w:t>personnelles d’agent des</w:t>
      </w:r>
      <w:r w:rsidR="004104DC" w:rsidRPr="004104DC">
        <w:rPr>
          <w:rFonts w:ascii="Calibri" w:eastAsia="Times New Roman" w:hAnsi="Calibri" w:cs="Calibri"/>
          <w:color w:val="auto"/>
          <w:sz w:val="22"/>
          <w:szCs w:val="22"/>
          <w:lang w:eastAsia="fr-FR"/>
        </w:rPr>
        <w:t xml:space="preserve"> ministère</w:t>
      </w:r>
      <w:r w:rsidR="000B7FAF">
        <w:rPr>
          <w:rFonts w:ascii="Calibri" w:eastAsia="Times New Roman" w:hAnsi="Calibri" w:cs="Calibri"/>
          <w:color w:val="auto"/>
          <w:sz w:val="22"/>
          <w:szCs w:val="22"/>
          <w:lang w:eastAsia="fr-FR"/>
        </w:rPr>
        <w:t>s susmentionnés</w:t>
      </w:r>
      <w:r w:rsidR="004104DC" w:rsidRPr="004104DC">
        <w:rPr>
          <w:rFonts w:ascii="Calibri" w:eastAsia="Times New Roman" w:hAnsi="Calibri" w:cs="Calibri"/>
          <w:color w:val="auto"/>
          <w:sz w:val="22"/>
          <w:szCs w:val="22"/>
          <w:lang w:eastAsia="fr-FR"/>
        </w:rPr>
        <w:t>.</w:t>
      </w:r>
    </w:p>
    <w:p w14:paraId="4CA787F4" w14:textId="590FB1AB" w:rsidR="00B20963" w:rsidRPr="00186590" w:rsidRDefault="00B20963" w:rsidP="00186590">
      <w:pPr>
        <w:rPr>
          <w:b/>
          <w:u w:val="single"/>
        </w:rPr>
      </w:pPr>
      <w:r w:rsidRPr="00186590">
        <w:rPr>
          <w:b/>
          <w:u w:val="single"/>
        </w:rPr>
        <w:t>Définitions spécifiques aux données à caractère personnel</w:t>
      </w:r>
    </w:p>
    <w:p w14:paraId="52177DDF" w14:textId="77777777" w:rsidR="00B20963" w:rsidRPr="00B20963" w:rsidRDefault="00B20963" w:rsidP="00024312">
      <w:pPr>
        <w:spacing w:before="57" w:after="57"/>
      </w:pPr>
      <w:r w:rsidRPr="00B20963">
        <w:rPr>
          <w:rStyle w:val="Policepardfaut1"/>
          <w:rFonts w:cs="Marianne"/>
          <w:b/>
        </w:rPr>
        <w:t>Donnée à caractère personnel</w:t>
      </w:r>
      <w:r w:rsidRPr="00B20963">
        <w:rPr>
          <w:rStyle w:val="Policepardfaut1"/>
          <w:rFonts w:cs="Marianne"/>
        </w:rPr>
        <w:t> : désigne toute information se rapportant à une personne physique identifiée ou identifiable ; est réputée être une « personne physique identifiable » une personne physique qui peut être identifiée, directement ou indirectement, notamment par référence à un identifiant, tel qu’un nom, un numéro de téléphone, une adresse courriel, un numéro d’identification, des données de localisation, un identifiant en ligne, ou à un ou plusieurs éléments spécifiques propres à son identité physique, physiologique, génétique, psychique, économique, culturelle ou sociale.</w:t>
      </w:r>
    </w:p>
    <w:p w14:paraId="6A44B2DE" w14:textId="77777777" w:rsidR="00B20963" w:rsidRPr="00B20963" w:rsidRDefault="00B20963" w:rsidP="00024312">
      <w:pPr>
        <w:spacing w:before="57" w:after="57" w:line="240" w:lineRule="auto"/>
      </w:pPr>
      <w:r w:rsidRPr="00B20963">
        <w:rPr>
          <w:rStyle w:val="Policepardfaut1"/>
          <w:rFonts w:eastAsia="Times New Roman" w:cs="Marianne"/>
          <w:b/>
          <w:lang w:eastAsia="fr-FR"/>
        </w:rPr>
        <w:t>Traitement :</w:t>
      </w:r>
      <w:r w:rsidRPr="00B20963">
        <w:rPr>
          <w:rStyle w:val="Policepardfaut1"/>
          <w:rFonts w:eastAsia="Times New Roman" w:cs="Marianne"/>
          <w:lang w:eastAsia="fr-FR"/>
        </w:rPr>
        <w:t xml:space="preserve"> désigne toute opération ou tout ensemble d’opérations réalisé sur les données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688EED33" w14:textId="77777777" w:rsidR="00B20963" w:rsidRPr="00B20963" w:rsidRDefault="00B20963" w:rsidP="006C0B4B">
      <w:pPr>
        <w:spacing w:before="57" w:after="57" w:line="240" w:lineRule="auto"/>
      </w:pPr>
      <w:r w:rsidRPr="00B20963">
        <w:rPr>
          <w:rStyle w:val="Policepardfaut1"/>
          <w:rFonts w:eastAsia="Times New Roman" w:cs="Marianne"/>
          <w:b/>
          <w:lang w:eastAsia="fr-FR"/>
        </w:rPr>
        <w:t>Instruction </w:t>
      </w:r>
      <w:r w:rsidRPr="00B20963">
        <w:rPr>
          <w:rStyle w:val="Policepardfaut1"/>
          <w:rFonts w:eastAsia="Times New Roman" w:cs="Marianne"/>
          <w:lang w:eastAsia="fr-FR"/>
        </w:rPr>
        <w:t>: désigne toute commande explicative écrite, reçue par le Sous-traitant de la part du Responsable de traitement en vertu du présent contrat et du document distinct rédigé pour chaque fichier contenant de données à caractère personnel.</w:t>
      </w:r>
    </w:p>
    <w:p w14:paraId="4E2EB5B6" w14:textId="37476021" w:rsidR="00B20963" w:rsidRPr="00B20963" w:rsidRDefault="00B20963" w:rsidP="006C0B4B">
      <w:pPr>
        <w:spacing w:before="57" w:after="57"/>
      </w:pPr>
      <w:r w:rsidRPr="00B20963">
        <w:rPr>
          <w:rStyle w:val="Policepardfaut1"/>
          <w:rFonts w:cs="Marianne"/>
          <w:b/>
        </w:rPr>
        <w:t>Responsable de traitement</w:t>
      </w:r>
      <w:r w:rsidRPr="00B20963">
        <w:rPr>
          <w:rStyle w:val="Policepardfaut1"/>
          <w:rFonts w:cs="Marianne"/>
        </w:rPr>
        <w:t> : désigne la personne physique ou morale, l'autorité publique, le service ou un autre organisme qui, seul ou conjointement avec d'autres, détermine les finalités et les moyens du traitement ; dans le cadre du présent contrat, le</w:t>
      </w:r>
      <w:r w:rsidR="00CE3AFE">
        <w:rPr>
          <w:rStyle w:val="Policepardfaut1"/>
          <w:rFonts w:cs="Marianne"/>
        </w:rPr>
        <w:t>s</w:t>
      </w:r>
      <w:r w:rsidRPr="00B20963">
        <w:rPr>
          <w:rStyle w:val="Policepardfaut1"/>
          <w:rFonts w:cs="Marianne"/>
        </w:rPr>
        <w:t xml:space="preserve"> Responsable</w:t>
      </w:r>
      <w:r w:rsidR="00CE3AFE">
        <w:rPr>
          <w:rStyle w:val="Policepardfaut1"/>
          <w:rFonts w:cs="Marianne"/>
        </w:rPr>
        <w:t>s</w:t>
      </w:r>
      <w:r w:rsidRPr="00B20963">
        <w:rPr>
          <w:rStyle w:val="Policepardfaut1"/>
          <w:rFonts w:cs="Marianne"/>
        </w:rPr>
        <w:t xml:space="preserve"> de traitement </w:t>
      </w:r>
      <w:r w:rsidR="00CE3AFE">
        <w:rPr>
          <w:rStyle w:val="Policepardfaut1"/>
          <w:rFonts w:cs="Marianne"/>
        </w:rPr>
        <w:t>sont</w:t>
      </w:r>
      <w:r w:rsidRPr="00B20963">
        <w:rPr>
          <w:rStyle w:val="Policepardfaut1"/>
          <w:rFonts w:cs="Marianne"/>
        </w:rPr>
        <w:t xml:space="preserve"> </w:t>
      </w:r>
      <w:r w:rsidR="000B7FAF">
        <w:rPr>
          <w:rStyle w:val="Policepardfaut1"/>
          <w:rFonts w:cs="Marianne"/>
        </w:rPr>
        <w:t>le ministère de l’Intérieur, le</w:t>
      </w:r>
      <w:r w:rsidR="00CE3AFE" w:rsidRPr="00CE3AFE">
        <w:rPr>
          <w:rStyle w:val="Policepardfaut1"/>
          <w:rFonts w:cs="Marianne"/>
        </w:rPr>
        <w:t xml:space="preserve"> ministère d</w:t>
      </w:r>
      <w:r w:rsidR="000B7FAF">
        <w:rPr>
          <w:rStyle w:val="Policepardfaut1"/>
          <w:rFonts w:cs="Marianne"/>
        </w:rPr>
        <w:t>e l’Economie et des finances, le</w:t>
      </w:r>
      <w:r w:rsidR="00CE3AFE" w:rsidRPr="00CE3AFE">
        <w:rPr>
          <w:rStyle w:val="Policepardfaut1"/>
          <w:rFonts w:cs="Marianne"/>
        </w:rPr>
        <w:t xml:space="preserve"> ministère de l’Europe </w:t>
      </w:r>
      <w:r w:rsidR="000B7FAF">
        <w:rPr>
          <w:rStyle w:val="Policepardfaut1"/>
          <w:rFonts w:cs="Marianne"/>
        </w:rPr>
        <w:t>et des Affaires Etrangères et le</w:t>
      </w:r>
      <w:r w:rsidR="00CE3AFE" w:rsidRPr="00CE3AFE">
        <w:rPr>
          <w:rStyle w:val="Policepardfaut1"/>
          <w:rFonts w:cs="Marianne"/>
        </w:rPr>
        <w:t xml:space="preserve"> ministère de la Justic</w:t>
      </w:r>
      <w:r w:rsidR="00CE3AFE" w:rsidRPr="00C3334D">
        <w:rPr>
          <w:rStyle w:val="Policepardfaut1"/>
          <w:rFonts w:cs="Marianne"/>
        </w:rPr>
        <w:t>e</w:t>
      </w:r>
      <w:r w:rsidRPr="00C3334D">
        <w:rPr>
          <w:rStyle w:val="Policepardfaut1"/>
          <w:rFonts w:cs="Marianne"/>
        </w:rPr>
        <w:t>.</w:t>
      </w:r>
    </w:p>
    <w:p w14:paraId="70FDEE71" w14:textId="77777777" w:rsidR="00B20963" w:rsidRPr="00B20963" w:rsidRDefault="00B20963" w:rsidP="004C7279">
      <w:pPr>
        <w:spacing w:before="57" w:after="57"/>
      </w:pPr>
      <w:r w:rsidRPr="00B20963">
        <w:rPr>
          <w:rStyle w:val="Policepardfaut1"/>
          <w:rFonts w:cs="Marianne"/>
          <w:b/>
        </w:rPr>
        <w:t>Sous-traitant</w:t>
      </w:r>
      <w:r w:rsidRPr="00B20963">
        <w:rPr>
          <w:rStyle w:val="Policepardfaut1"/>
          <w:rFonts w:cs="Marianne"/>
        </w:rPr>
        <w:t> : désigne la personne physique ou morale, l'autorité publique, le service ou un autre organisme qui traite des données personnelles sur instruction pour le compte du Responsable du traitement.</w:t>
      </w:r>
    </w:p>
    <w:p w14:paraId="58B15165" w14:textId="77777777" w:rsidR="00B20963" w:rsidRPr="00B20963" w:rsidRDefault="00B20963" w:rsidP="004C7279">
      <w:pPr>
        <w:spacing w:before="57" w:after="57" w:line="240" w:lineRule="auto"/>
        <w:rPr>
          <w:rStyle w:val="Policepardfaut1"/>
          <w:rFonts w:eastAsia="Times New Roman" w:cs="Marianne"/>
          <w:lang w:eastAsia="fr-FR"/>
        </w:rPr>
      </w:pPr>
      <w:r w:rsidRPr="00B20963">
        <w:rPr>
          <w:rStyle w:val="Policepardfaut1"/>
          <w:rFonts w:eastAsia="Times New Roman" w:cs="Marianne"/>
          <w:b/>
          <w:bCs/>
          <w:lang w:eastAsia="fr-FR"/>
        </w:rPr>
        <w:t xml:space="preserve">Violation des données à caractère personnel </w:t>
      </w:r>
      <w:r w:rsidRPr="00B20963">
        <w:rPr>
          <w:rStyle w:val="Policepardfaut1"/>
          <w:rFonts w:eastAsia="Times New Roman" w:cs="Marianne"/>
          <w:lang w:eastAsia="fr-FR"/>
        </w:rPr>
        <w:t>: il s’agit de tout incident de sécurité, d’origine malveillante ou non et se produisant de manière intentionnelle ou non, ayant comme conséquence de compromettre l’intégrité, la confidentialité ou la disponibilité des données personnelles.</w:t>
      </w:r>
    </w:p>
    <w:p w14:paraId="258C82B5" w14:textId="4329BDDB" w:rsidR="00326635" w:rsidRDefault="00326635" w:rsidP="004C7279">
      <w:pPr>
        <w:spacing w:before="57" w:after="57" w:line="240" w:lineRule="auto"/>
      </w:pPr>
    </w:p>
    <w:p w14:paraId="24FC5175" w14:textId="1735A5B9" w:rsidR="00186590" w:rsidRPr="00B20963" w:rsidRDefault="00186590" w:rsidP="004C7279">
      <w:pPr>
        <w:spacing w:before="57" w:after="57" w:line="240" w:lineRule="auto"/>
      </w:pPr>
    </w:p>
    <w:p w14:paraId="1BDFCBEC" w14:textId="313C81D8" w:rsidR="00B20963" w:rsidRPr="00186590" w:rsidRDefault="00B20963" w:rsidP="00186590">
      <w:pPr>
        <w:pStyle w:val="Titre1"/>
        <w:rPr>
          <w:bCs/>
        </w:rPr>
      </w:pPr>
      <w:bookmarkStart w:id="2" w:name="_Toc134022534"/>
      <w:r w:rsidRPr="005B4E26">
        <w:lastRenderedPageBreak/>
        <w:t>SECTION I</w:t>
      </w:r>
      <w:r w:rsidR="00186590">
        <w:t xml:space="preserve"> – Généralités</w:t>
      </w:r>
      <w:bookmarkEnd w:id="2"/>
      <w:r w:rsidR="00186590">
        <w:t xml:space="preserve"> </w:t>
      </w:r>
    </w:p>
    <w:p w14:paraId="739ECF62" w14:textId="280B6563" w:rsidR="00B20963" w:rsidRDefault="00B20963" w:rsidP="00186590">
      <w:pPr>
        <w:pStyle w:val="Titre2"/>
      </w:pPr>
      <w:bookmarkStart w:id="3" w:name="_Toc134022535"/>
      <w:r w:rsidRPr="00B20963">
        <w:t>Clause 1</w:t>
      </w:r>
      <w:r w:rsidR="00DE6A14">
        <w:t xml:space="preserve"> : </w:t>
      </w:r>
      <w:r w:rsidRPr="00B20963">
        <w:t>Objet et champ d’application</w:t>
      </w:r>
      <w:bookmarkEnd w:id="3"/>
      <w:r w:rsidRPr="00B20963">
        <w:t xml:space="preserve"> </w:t>
      </w:r>
    </w:p>
    <w:p w14:paraId="61C6D27C" w14:textId="5476CFCF" w:rsidR="003844BA" w:rsidRDefault="003844BA" w:rsidP="003844BA">
      <w:pPr>
        <w:rPr>
          <w:lang w:eastAsia="fr-FR"/>
        </w:rPr>
      </w:pPr>
      <w:r w:rsidRPr="00B20963">
        <w:rPr>
          <w:lang w:eastAsia="fr-FR"/>
        </w:rPr>
        <w:t>Les présentes clauses contractuelles types (ci-après les «clauses») ont pour objet de garantir la conformité avec , selon les cas, l’article 28, paragraphes 3 et 4,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ou, pour les traitements relevant de la directive police-justice, l’article 96 de la loi n°78-17 Informatique et libertés</w:t>
      </w:r>
    </w:p>
    <w:p w14:paraId="048ABEBC" w14:textId="6F63AF01" w:rsidR="003844BA" w:rsidRDefault="003844BA" w:rsidP="003844BA">
      <w:pPr>
        <w:rPr>
          <w:lang w:eastAsia="fr-FR"/>
        </w:rPr>
      </w:pPr>
      <w:r w:rsidRPr="00B20963">
        <w:rPr>
          <w:lang w:eastAsia="fr-FR"/>
        </w:rPr>
        <w:t xml:space="preserve">Les responsables du traitement et les sous-traitants énumérés à l’annexe I ont accepté ces clauses afin de garantir le respect des dispositions précitées. </w:t>
      </w:r>
    </w:p>
    <w:p w14:paraId="6144F76D" w14:textId="5F76E8B8" w:rsidR="003844BA" w:rsidRDefault="003844BA" w:rsidP="003844BA">
      <w:pPr>
        <w:rPr>
          <w:lang w:eastAsia="fr-FR"/>
        </w:rPr>
      </w:pPr>
      <w:r w:rsidRPr="00B20963">
        <w:rPr>
          <w:lang w:eastAsia="fr-FR"/>
        </w:rPr>
        <w:t>Les présentes clauses s’appliquent au traitement des données à caractère personnel tel que décrit à l’annexe II.</w:t>
      </w:r>
    </w:p>
    <w:p w14:paraId="4E11377C" w14:textId="1FEE215C" w:rsidR="003844BA" w:rsidRDefault="003844BA" w:rsidP="003844BA">
      <w:pPr>
        <w:rPr>
          <w:lang w:eastAsia="fr-FR"/>
        </w:rPr>
      </w:pPr>
      <w:r w:rsidRPr="00B20963">
        <w:rPr>
          <w:lang w:eastAsia="fr-FR"/>
        </w:rPr>
        <w:t>Les annexes I à IV font partie intégrante des clauses</w:t>
      </w:r>
    </w:p>
    <w:p w14:paraId="329489C8" w14:textId="09E0F9BF" w:rsidR="003844BA" w:rsidRDefault="003844BA" w:rsidP="003844BA">
      <w:pPr>
        <w:rPr>
          <w:lang w:eastAsia="fr-FR"/>
        </w:rPr>
      </w:pPr>
      <w:r w:rsidRPr="00B20963">
        <w:rPr>
          <w:lang w:eastAsia="fr-FR"/>
        </w:rPr>
        <w:t>Les présentes clauses sont sans préjudice des obligations auxquelles le responsable du traitement est soumis en vertu du règlement (UE) 2016/679 et/ou de la loi Informatique et libertés</w:t>
      </w:r>
      <w:r w:rsidRPr="003844BA">
        <w:rPr>
          <w:lang w:eastAsia="fr-FR"/>
        </w:rPr>
        <w:t xml:space="preserve"> </w:t>
      </w:r>
    </w:p>
    <w:p w14:paraId="35D22B86" w14:textId="32599ACD" w:rsidR="003844BA" w:rsidRPr="003844BA" w:rsidRDefault="003844BA" w:rsidP="003844BA">
      <w:r w:rsidRPr="00B20963">
        <w:rPr>
          <w:lang w:eastAsia="fr-FR"/>
        </w:rPr>
        <w:t>Les clauses ne suffisent pas à elles seules pour assurer le respect des obligations relatives aux transferts internationaux conformément au chapitre V du règlement (UE) 2016/679 et/ou de la loi Informatique et libertés.</w:t>
      </w:r>
    </w:p>
    <w:p w14:paraId="283B3F65" w14:textId="65EDD35E" w:rsidR="00B20963" w:rsidRDefault="00B20963" w:rsidP="00186590">
      <w:pPr>
        <w:pStyle w:val="Titre2"/>
      </w:pPr>
      <w:bookmarkStart w:id="4" w:name="_Toc134022536"/>
      <w:r w:rsidRPr="004F6B7D">
        <w:t>Clause 2</w:t>
      </w:r>
      <w:r w:rsidR="00DE6A14">
        <w:t xml:space="preserve"> : </w:t>
      </w:r>
      <w:r w:rsidRPr="004F6B7D">
        <w:t>Invariabilité des clauses</w:t>
      </w:r>
      <w:bookmarkEnd w:id="4"/>
      <w:r w:rsidRPr="004F6B7D">
        <w:t xml:space="preserve"> </w:t>
      </w:r>
    </w:p>
    <w:p w14:paraId="0753BC5D" w14:textId="77777777" w:rsidR="003844BA" w:rsidRDefault="003844BA" w:rsidP="003844BA">
      <w:pPr>
        <w:rPr>
          <w:rFonts w:eastAsia="Times New Roman" w:cs="Times New Roman"/>
          <w:lang w:eastAsia="fr-FR"/>
        </w:rPr>
      </w:pPr>
      <w:r w:rsidRPr="00B20963">
        <w:rPr>
          <w:rFonts w:eastAsia="Times New Roman" w:cs="Times New Roman"/>
          <w:lang w:eastAsia="fr-FR"/>
        </w:rPr>
        <w:t>Les parties s’engagent à ne pas modifier les clauses, sauf en ce qui concerne l’ajout d’informations aux annexes ou la mise à jour des informations qui y figurent.</w:t>
      </w:r>
      <w:r w:rsidRPr="003844BA">
        <w:rPr>
          <w:rFonts w:eastAsia="Times New Roman" w:cs="Times New Roman"/>
          <w:lang w:eastAsia="fr-FR"/>
        </w:rPr>
        <w:t xml:space="preserve"> </w:t>
      </w:r>
    </w:p>
    <w:p w14:paraId="6FD2BB40" w14:textId="51AD7AFA" w:rsidR="003844BA" w:rsidRPr="003844BA" w:rsidRDefault="003844BA" w:rsidP="003844BA">
      <w:r w:rsidRPr="00B20963">
        <w:rPr>
          <w:rFonts w:eastAsia="Times New Roman" w:cs="Times New Roman"/>
          <w:lang w:eastAsia="fr-FR"/>
        </w:rPr>
        <w:t>Les parties ne sont pour autant pas empêchées d’inclure les clauses contractuelles types définies dans les présentes clauses dans un contrat plus large, ni d’ajouter d’autres clauses ou des garanties supplémentaires, à condition que celles-ci ne contredisent pas, directement ou indirectement, les clauses ou qu’elles ne portent pas atteinte aux libertés et droits fondamentaux des personnes concernées.</w:t>
      </w:r>
    </w:p>
    <w:p w14:paraId="418D32EB" w14:textId="7A278266" w:rsidR="00B20963" w:rsidRDefault="00B20963" w:rsidP="00186590">
      <w:pPr>
        <w:pStyle w:val="Titre2"/>
      </w:pPr>
      <w:bookmarkStart w:id="5" w:name="_Toc134022537"/>
      <w:r w:rsidRPr="004F6B7D">
        <w:t>Clause 3</w:t>
      </w:r>
      <w:r w:rsidR="00DE6A14">
        <w:t xml:space="preserve"> : </w:t>
      </w:r>
      <w:r w:rsidRPr="004F6B7D">
        <w:t>Interprétation</w:t>
      </w:r>
      <w:bookmarkEnd w:id="5"/>
      <w:r w:rsidRPr="004F6B7D">
        <w:t xml:space="preserve"> </w:t>
      </w:r>
    </w:p>
    <w:p w14:paraId="58C27EE9" w14:textId="7391FB3A" w:rsidR="003844BA" w:rsidRDefault="003844BA" w:rsidP="003844BA">
      <w:pPr>
        <w:rPr>
          <w:rFonts w:eastAsia="Times New Roman" w:cs="Times New Roman"/>
          <w:lang w:eastAsia="fr-FR"/>
        </w:rPr>
      </w:pPr>
      <w:r w:rsidRPr="00B20963">
        <w:rPr>
          <w:rFonts w:eastAsia="Times New Roman" w:cs="Times New Roman"/>
          <w:lang w:eastAsia="fr-FR"/>
        </w:rPr>
        <w:t>Lorsque des termes définis dans le règlement (UE) 2016/679 figurent dans les clauses, ils s’entendent comme dans le règlement en question.</w:t>
      </w:r>
    </w:p>
    <w:p w14:paraId="7AC331D5" w14:textId="77777777" w:rsidR="003844BA" w:rsidRDefault="003844BA" w:rsidP="003844BA">
      <w:pPr>
        <w:rPr>
          <w:rFonts w:eastAsia="Times New Roman" w:cs="Times New Roman"/>
          <w:lang w:eastAsia="fr-FR"/>
        </w:rPr>
      </w:pPr>
      <w:r w:rsidRPr="00B20963">
        <w:rPr>
          <w:rFonts w:eastAsia="Times New Roman" w:cs="Times New Roman"/>
          <w:lang w:eastAsia="fr-FR"/>
        </w:rPr>
        <w:t>Les présentes clauses doivent être lues et interprétées à la lumière des dispositions du règlement (UE) 2016/679 et de la loi Informatique et libertés respectivement.</w:t>
      </w:r>
      <w:r w:rsidRPr="003844BA">
        <w:rPr>
          <w:rFonts w:eastAsia="Times New Roman" w:cs="Times New Roman"/>
          <w:lang w:eastAsia="fr-FR"/>
        </w:rPr>
        <w:t xml:space="preserve"> </w:t>
      </w:r>
    </w:p>
    <w:p w14:paraId="425FDFF9" w14:textId="58F2EEE2" w:rsidR="003844BA" w:rsidRPr="003844BA" w:rsidRDefault="003844BA" w:rsidP="003844BA">
      <w:r w:rsidRPr="00B20963">
        <w:rPr>
          <w:rFonts w:eastAsia="Times New Roman" w:cs="Times New Roman"/>
          <w:lang w:eastAsia="fr-FR"/>
        </w:rPr>
        <w:t>Les présentes clauses ne doivent pas être interprétées d’une manière contraire aux droits et obligations prévus par le règlement (UE) 2016/679 et/ou par la loi Informatique et libertés, ou d’une manière qui porte atteinte aux libertés ou droits fondamentaux des personnes concernées.</w:t>
      </w:r>
    </w:p>
    <w:p w14:paraId="19646423" w14:textId="4BBF41E3" w:rsidR="00B20963" w:rsidRPr="004F6B7D" w:rsidRDefault="00B20963" w:rsidP="00186590">
      <w:pPr>
        <w:pStyle w:val="Titre2"/>
      </w:pPr>
      <w:bookmarkStart w:id="6" w:name="_Toc134022538"/>
      <w:r w:rsidRPr="004F6B7D">
        <w:lastRenderedPageBreak/>
        <w:t>Clause 4</w:t>
      </w:r>
      <w:r w:rsidR="00DE6A14">
        <w:t xml:space="preserve"> : </w:t>
      </w:r>
      <w:r w:rsidRPr="004F6B7D">
        <w:t>Hiérarchie</w:t>
      </w:r>
      <w:bookmarkEnd w:id="6"/>
      <w:r w:rsidRPr="004F6B7D">
        <w:t xml:space="preserve"> </w:t>
      </w:r>
    </w:p>
    <w:p w14:paraId="3B6249A3" w14:textId="6CAE5B5B" w:rsidR="00C3334D" w:rsidRDefault="00B20963" w:rsidP="00306A4D">
      <w:pPr>
        <w:spacing w:before="280" w:after="280" w:line="240" w:lineRule="auto"/>
        <w:rPr>
          <w:rFonts w:eastAsia="Times New Roman" w:cs="Times New Roman"/>
          <w:lang w:eastAsia="fr-FR"/>
        </w:rPr>
      </w:pPr>
      <w:r w:rsidRPr="00B20963">
        <w:rPr>
          <w:rFonts w:eastAsia="Times New Roman" w:cs="Times New Roman"/>
          <w:lang w:eastAsia="fr-FR"/>
        </w:rPr>
        <w:t xml:space="preserve">En cas de contradiction entre les présentes clauses et les dispositions des accords connexes qui existent entre les parties au moment où les présentes clauses sont convenues ou qui sont conclus ultérieurement, les présentes clauses prévaudront. </w:t>
      </w:r>
    </w:p>
    <w:p w14:paraId="46274C7E" w14:textId="38B74ED9" w:rsidR="00B20963" w:rsidRPr="00C3334D" w:rsidRDefault="00C3334D" w:rsidP="00C3334D">
      <w:pPr>
        <w:suppressAutoHyphens w:val="0"/>
        <w:spacing w:after="0" w:line="240" w:lineRule="auto"/>
        <w:jc w:val="left"/>
        <w:rPr>
          <w:rFonts w:eastAsia="Times New Roman" w:cs="Times New Roman"/>
          <w:lang w:eastAsia="fr-FR"/>
        </w:rPr>
      </w:pPr>
      <w:r>
        <w:rPr>
          <w:rFonts w:eastAsia="Times New Roman" w:cs="Times New Roman"/>
          <w:lang w:eastAsia="fr-FR"/>
        </w:rPr>
        <w:br w:type="page"/>
      </w:r>
    </w:p>
    <w:p w14:paraId="210C85AF" w14:textId="77777777" w:rsidR="00B20963" w:rsidRPr="00B20963" w:rsidRDefault="00B20963" w:rsidP="00186590">
      <w:pPr>
        <w:pStyle w:val="Titre1"/>
      </w:pPr>
      <w:bookmarkStart w:id="7" w:name="_Toc134022539"/>
      <w:r w:rsidRPr="00B20963">
        <w:rPr>
          <w:lang w:eastAsia="fr-FR"/>
        </w:rPr>
        <w:lastRenderedPageBreak/>
        <w:t>SECTION II</w:t>
      </w:r>
      <w:r w:rsidR="009A61F3">
        <w:rPr>
          <w:lang w:eastAsia="fr-FR"/>
        </w:rPr>
        <w:t xml:space="preserve"> - </w:t>
      </w:r>
      <w:r w:rsidRPr="00B20963">
        <w:rPr>
          <w:lang w:eastAsia="fr-FR"/>
        </w:rPr>
        <w:t>OBLIGATIONS DES PARTIES</w:t>
      </w:r>
      <w:bookmarkEnd w:id="7"/>
      <w:r w:rsidRPr="00B20963">
        <w:rPr>
          <w:lang w:eastAsia="fr-FR"/>
        </w:rPr>
        <w:t xml:space="preserve"> </w:t>
      </w:r>
    </w:p>
    <w:p w14:paraId="78714517" w14:textId="645B33A3" w:rsidR="00B20963" w:rsidRPr="004F6B7D" w:rsidRDefault="00B20963" w:rsidP="00186590">
      <w:pPr>
        <w:pStyle w:val="Titre2"/>
      </w:pPr>
      <w:bookmarkStart w:id="8" w:name="_Toc134022540"/>
      <w:r w:rsidRPr="004F6B7D">
        <w:t>Clause 6</w:t>
      </w:r>
      <w:r w:rsidR="00DE6A14">
        <w:t xml:space="preserve"> : </w:t>
      </w:r>
      <w:r w:rsidRPr="004F6B7D">
        <w:t>Description du ou des traitements</w:t>
      </w:r>
      <w:bookmarkEnd w:id="8"/>
      <w:r w:rsidRPr="004F6B7D">
        <w:t xml:space="preserve"> </w:t>
      </w:r>
    </w:p>
    <w:p w14:paraId="2C747E3D" w14:textId="77777777" w:rsidR="00B20963" w:rsidRPr="00B20963" w:rsidRDefault="00B20963" w:rsidP="00AD71C5">
      <w:pPr>
        <w:spacing w:before="280" w:after="280" w:line="240" w:lineRule="auto"/>
      </w:pPr>
      <w:r w:rsidRPr="00B20963">
        <w:rPr>
          <w:rFonts w:eastAsia="Times New Roman" w:cs="Times New Roman"/>
          <w:lang w:eastAsia="fr-FR"/>
        </w:rPr>
        <w:t xml:space="preserve">Les détails des opérations de traitement, et notamment les catégories de données à caractère personnel et les finalités du traitement pour lesquelles les données à caractère personnel sont traitées pour le compte du responsable du </w:t>
      </w:r>
      <w:r w:rsidRPr="00D97526">
        <w:rPr>
          <w:rFonts w:eastAsia="Times New Roman" w:cs="Times New Roman"/>
          <w:lang w:eastAsia="fr-FR"/>
        </w:rPr>
        <w:t>traitement, sont précisés à l’annexe II.</w:t>
      </w:r>
    </w:p>
    <w:p w14:paraId="0C1BBFCF" w14:textId="33FB2ADC" w:rsidR="00B20963" w:rsidRPr="00B20963" w:rsidRDefault="00B20963" w:rsidP="00186590">
      <w:pPr>
        <w:pStyle w:val="Titre2"/>
      </w:pPr>
      <w:bookmarkStart w:id="9" w:name="_Toc134022541"/>
      <w:r w:rsidRPr="00B20963">
        <w:t>Clause 7</w:t>
      </w:r>
      <w:r w:rsidR="00DE6A14">
        <w:t xml:space="preserve"> : </w:t>
      </w:r>
      <w:r w:rsidRPr="00B20963">
        <w:t>Obligations des parties</w:t>
      </w:r>
      <w:bookmarkEnd w:id="9"/>
      <w:r w:rsidRPr="00B20963">
        <w:t xml:space="preserve"> </w:t>
      </w:r>
    </w:p>
    <w:p w14:paraId="1F9A0CEB" w14:textId="34971CCF" w:rsidR="00B20963" w:rsidRDefault="00B20963" w:rsidP="003B14A7">
      <w:pPr>
        <w:pStyle w:val="Titre3"/>
      </w:pPr>
      <w:bookmarkStart w:id="10" w:name="_Toc111543450"/>
      <w:bookmarkStart w:id="11" w:name="_Toc134022542"/>
      <w:r w:rsidRPr="00B20963">
        <w:t>7.1.   Instructions</w:t>
      </w:r>
      <w:bookmarkEnd w:id="10"/>
      <w:bookmarkEnd w:id="11"/>
      <w:r w:rsidRPr="00B20963">
        <w:t xml:space="preserve"> </w:t>
      </w:r>
    </w:p>
    <w:p w14:paraId="1E44BEFA" w14:textId="77777777" w:rsidR="00FF25C7" w:rsidRPr="00B20963" w:rsidRDefault="00FF25C7" w:rsidP="00FF25C7">
      <w:pPr>
        <w:spacing w:after="0" w:line="240" w:lineRule="auto"/>
      </w:pPr>
      <w:r w:rsidRPr="00B20963">
        <w:rPr>
          <w:rFonts w:eastAsia="Times New Roman" w:cs="Times New Roman"/>
          <w:lang w:eastAsia="fr-FR"/>
        </w:rPr>
        <w:t>Le sous-traitant ne traite les données à caractère personnel que sur instruction documentée du responsable du traitement, à moins qu’il ne soit tenu d’y procéder en vertu du droit de l’Union ou du droit de l’État membre auquel il est soumis. Dans ce cas, le sous-traitant informe le responsable du traitement de cette obligation juridique avant le traitement, sauf si la loi le lui interdit pour des motifs importants d’intérêt public. Des instructions peuvent également être données ultérieurement par le responsable du traitement pendant toute la durée du traitement des données à caractère personnel. Ces instructions doivent toujours être documentées.</w:t>
      </w:r>
    </w:p>
    <w:p w14:paraId="44E77284" w14:textId="77777777" w:rsidR="00FF25C7" w:rsidRDefault="00FF25C7" w:rsidP="00FF25C7">
      <w:pPr>
        <w:spacing w:after="0" w:line="240" w:lineRule="auto"/>
        <w:rPr>
          <w:rFonts w:eastAsia="Times New Roman" w:cs="Times New Roman"/>
          <w:highlight w:val="yellow"/>
          <w:lang w:eastAsia="fr-FR"/>
        </w:rPr>
      </w:pPr>
    </w:p>
    <w:p w14:paraId="186E1AB4" w14:textId="1FEDF0F9" w:rsidR="00FF25C7" w:rsidRPr="00C3334D" w:rsidRDefault="00C3334D" w:rsidP="00FF25C7">
      <w:pPr>
        <w:spacing w:after="0" w:line="240" w:lineRule="auto"/>
        <w:rPr>
          <w:rFonts w:eastAsia="Times New Roman" w:cs="Times New Roman"/>
          <w:lang w:eastAsia="fr-FR"/>
        </w:rPr>
      </w:pPr>
      <w:r w:rsidRPr="00C3334D">
        <w:rPr>
          <w:rFonts w:eastAsia="Times New Roman" w:cs="Times New Roman"/>
          <w:lang w:eastAsia="fr-FR"/>
        </w:rPr>
        <w:t>Il est précisé que</w:t>
      </w:r>
      <w:r w:rsidR="00FF25C7" w:rsidRPr="00C3334D">
        <w:rPr>
          <w:rFonts w:eastAsia="Times New Roman" w:cs="Times New Roman"/>
          <w:lang w:eastAsia="fr-FR"/>
        </w:rPr>
        <w:t> :</w:t>
      </w:r>
    </w:p>
    <w:p w14:paraId="62D577F6" w14:textId="45C155A1" w:rsidR="00AC6289" w:rsidRDefault="00FF25C7" w:rsidP="00AC6289">
      <w:pPr>
        <w:pStyle w:val="NormalWeb"/>
        <w:spacing w:before="198" w:after="0"/>
        <w:rPr>
          <w:rFonts w:ascii="Arial" w:hAnsi="Arial"/>
          <w:sz w:val="22"/>
          <w:szCs w:val="22"/>
          <w:lang w:eastAsia="fr-FR"/>
        </w:rPr>
      </w:pPr>
      <w:r w:rsidRPr="00AC6289">
        <w:rPr>
          <w:rFonts w:ascii="Arial" w:hAnsi="Arial"/>
          <w:sz w:val="22"/>
          <w:szCs w:val="22"/>
          <w:lang w:eastAsia="fr-FR"/>
        </w:rPr>
        <w:t>Personnes habilitées à donner des instructions</w:t>
      </w:r>
      <w:r w:rsidR="00AC6289">
        <w:rPr>
          <w:rFonts w:ascii="Arial" w:hAnsi="Arial"/>
          <w:sz w:val="22"/>
          <w:szCs w:val="22"/>
          <w:lang w:eastAsia="fr-FR"/>
        </w:rPr>
        <w:t xml:space="preserve"> sont joignables à l’adresse suivante</w:t>
      </w:r>
      <w:r w:rsidRPr="00AC6289">
        <w:rPr>
          <w:rFonts w:ascii="Arial" w:hAnsi="Arial"/>
          <w:sz w:val="22"/>
          <w:szCs w:val="22"/>
          <w:lang w:eastAsia="fr-FR"/>
        </w:rPr>
        <w:t xml:space="preserve"> : </w:t>
      </w:r>
    </w:p>
    <w:p w14:paraId="49AADB61" w14:textId="0D781DB1" w:rsidR="00AC6289" w:rsidRPr="00A748B8" w:rsidRDefault="00A94768" w:rsidP="00AC6289">
      <w:pPr>
        <w:pStyle w:val="NormalWeb"/>
        <w:spacing w:before="198" w:after="0"/>
        <w:jc w:val="center"/>
        <w:rPr>
          <w:rFonts w:ascii="Arial" w:hAnsi="Arial"/>
          <w:b/>
          <w:sz w:val="22"/>
          <w:szCs w:val="22"/>
          <w:lang w:eastAsia="fr-FR"/>
        </w:rPr>
      </w:pPr>
      <w:hyperlink r:id="rId10" w:history="1">
        <w:r w:rsidR="00AC6289" w:rsidRPr="00A748B8">
          <w:rPr>
            <w:rFonts w:ascii="Arial" w:hAnsi="Arial"/>
            <w:b/>
            <w:sz w:val="22"/>
            <w:szCs w:val="22"/>
            <w:lang w:eastAsia="fr-FR"/>
          </w:rPr>
          <w:t>delegue-protection-donnees@interieur.gouv.fr</w:t>
        </w:r>
      </w:hyperlink>
      <w:r w:rsidR="00AC6289" w:rsidRPr="00A748B8">
        <w:rPr>
          <w:rFonts w:ascii="Arial" w:hAnsi="Arial"/>
          <w:b/>
          <w:sz w:val="22"/>
          <w:szCs w:val="22"/>
          <w:lang w:eastAsia="fr-FR"/>
        </w:rPr>
        <w:t xml:space="preserve"> </w:t>
      </w:r>
    </w:p>
    <w:p w14:paraId="53033438" w14:textId="3625228A" w:rsidR="00FF25C7" w:rsidRPr="00C3334D" w:rsidRDefault="00FF25C7" w:rsidP="00FF25C7">
      <w:pPr>
        <w:spacing w:after="0" w:line="240" w:lineRule="auto"/>
      </w:pPr>
    </w:p>
    <w:p w14:paraId="3CF73777" w14:textId="60475F20" w:rsidR="00FF25C7" w:rsidRPr="00C3334D" w:rsidRDefault="00CE3AFE" w:rsidP="00FF25C7">
      <w:pPr>
        <w:spacing w:after="0" w:line="240" w:lineRule="auto"/>
      </w:pPr>
      <w:r w:rsidRPr="00C3334D">
        <w:rPr>
          <w:rFonts w:eastAsia="Times New Roman" w:cs="Times New Roman"/>
          <w:lang w:eastAsia="fr-FR"/>
        </w:rPr>
        <w:t>Canal à utiliser : courriel</w:t>
      </w:r>
    </w:p>
    <w:p w14:paraId="73179204" w14:textId="13041F9B" w:rsidR="00FF25C7" w:rsidRDefault="00FF25C7" w:rsidP="00CE3AFE">
      <w:pPr>
        <w:spacing w:after="0" w:line="240" w:lineRule="auto"/>
        <w:rPr>
          <w:rFonts w:eastAsia="Times New Roman" w:cs="Times New Roman"/>
          <w:lang w:eastAsia="fr-FR"/>
        </w:rPr>
      </w:pPr>
      <w:r w:rsidRPr="00C3334D">
        <w:rPr>
          <w:rFonts w:eastAsia="Times New Roman" w:cs="Times New Roman"/>
          <w:lang w:eastAsia="fr-FR"/>
        </w:rPr>
        <w:t xml:space="preserve">Personnes habilitées à recevoir les instructions : </w:t>
      </w:r>
      <w:r w:rsidR="00CE3AFE" w:rsidRPr="00C3334D">
        <w:rPr>
          <w:rFonts w:eastAsia="Times New Roman" w:cs="Times New Roman"/>
          <w:lang w:eastAsia="fr-FR"/>
        </w:rPr>
        <w:t>la personne de contact du titulaire de l’accord-cadre mentionnée à l’annexe 1</w:t>
      </w:r>
    </w:p>
    <w:p w14:paraId="196D55CD" w14:textId="77777777" w:rsidR="00C3334D" w:rsidRDefault="00C3334D" w:rsidP="00FF25C7">
      <w:pPr>
        <w:rPr>
          <w:rFonts w:eastAsia="Times New Roman" w:cs="Times New Roman"/>
          <w:color w:val="7030A0"/>
          <w:lang w:eastAsia="fr-FR"/>
        </w:rPr>
      </w:pPr>
    </w:p>
    <w:p w14:paraId="24390259" w14:textId="21356B97" w:rsidR="00FF25C7" w:rsidRPr="00FF25C7" w:rsidRDefault="00FF25C7" w:rsidP="00FF25C7">
      <w:r w:rsidRPr="00B20963">
        <w:rPr>
          <w:rFonts w:eastAsia="Times New Roman" w:cs="Times New Roman"/>
          <w:lang w:eastAsia="fr-FR"/>
        </w:rPr>
        <w:t>Le sous-traitant informe immédiatement le responsable du traitement si, selon lui, une instruction donnée par le responsable du traitement constitue une violation du règlement (UE) 2016/679 ou d'autres dispositions du droit de l'Union ou du droit des États membres relatives à la protection des données.</w:t>
      </w:r>
    </w:p>
    <w:p w14:paraId="7DAECB14" w14:textId="77777777" w:rsidR="00B20963" w:rsidRPr="00B20963" w:rsidRDefault="00B20963" w:rsidP="003B14A7">
      <w:pPr>
        <w:pStyle w:val="Titre3"/>
      </w:pPr>
      <w:bookmarkStart w:id="12" w:name="_Toc111543451"/>
      <w:bookmarkStart w:id="13" w:name="_Toc134022543"/>
      <w:r w:rsidRPr="00B20963">
        <w:t>7.2.   Limitation de la finalité</w:t>
      </w:r>
      <w:bookmarkEnd w:id="12"/>
      <w:bookmarkEnd w:id="13"/>
      <w:r w:rsidRPr="00B20963">
        <w:t xml:space="preserve"> </w:t>
      </w:r>
    </w:p>
    <w:p w14:paraId="35B1B3AE" w14:textId="77777777" w:rsidR="00B20963" w:rsidRPr="00B20963" w:rsidRDefault="00B20963" w:rsidP="00A84309">
      <w:pPr>
        <w:spacing w:before="280" w:after="280" w:line="240" w:lineRule="auto"/>
      </w:pPr>
      <w:r w:rsidRPr="00B20963">
        <w:rPr>
          <w:rFonts w:eastAsia="Times New Roman" w:cs="Times New Roman"/>
          <w:lang w:eastAsia="fr-FR"/>
        </w:rPr>
        <w:t>Le sous-traitant traite les données à caractère personnel uniquement pour la ou les finalités spécifiques du traitement, telles que définies à l’annexe II, sauf instruction complémentaire du responsable du traitement.</w:t>
      </w:r>
    </w:p>
    <w:p w14:paraId="7D46E5F6" w14:textId="77777777" w:rsidR="00B20963" w:rsidRPr="00B20963" w:rsidRDefault="00B20963" w:rsidP="003B14A7">
      <w:pPr>
        <w:pStyle w:val="Titre3"/>
      </w:pPr>
      <w:bookmarkStart w:id="14" w:name="_Toc111543452"/>
      <w:bookmarkStart w:id="15" w:name="_Toc134022544"/>
      <w:r w:rsidRPr="00B20963">
        <w:t>7.3.   Durée du traitement des données à caractère personnel</w:t>
      </w:r>
      <w:bookmarkEnd w:id="14"/>
      <w:bookmarkEnd w:id="15"/>
      <w:r w:rsidRPr="00B20963">
        <w:t xml:space="preserve"> </w:t>
      </w:r>
    </w:p>
    <w:p w14:paraId="23F100B6" w14:textId="77777777" w:rsidR="00B20963" w:rsidRPr="00B20963" w:rsidRDefault="00B20963" w:rsidP="00A84309">
      <w:pPr>
        <w:spacing w:before="280" w:after="280" w:line="240" w:lineRule="auto"/>
      </w:pPr>
      <w:r w:rsidRPr="00B20963">
        <w:rPr>
          <w:rFonts w:eastAsia="Times New Roman" w:cs="Times New Roman"/>
          <w:lang w:eastAsia="fr-FR"/>
        </w:rPr>
        <w:t>Le traitement par le sous-traitant n’a lieu que pendant la durée précisée à l’annexe II.</w:t>
      </w:r>
    </w:p>
    <w:p w14:paraId="6FB500C9" w14:textId="4C9C675D" w:rsidR="00B20963" w:rsidRDefault="00B20963" w:rsidP="003B14A7">
      <w:pPr>
        <w:pStyle w:val="Titre3"/>
      </w:pPr>
      <w:bookmarkStart w:id="16" w:name="_Toc111543453"/>
      <w:bookmarkStart w:id="17" w:name="_Toc134022545"/>
      <w:r w:rsidRPr="00B20963">
        <w:t>7.4.   Sécurité du traitement</w:t>
      </w:r>
      <w:bookmarkEnd w:id="16"/>
      <w:bookmarkEnd w:id="17"/>
      <w:r w:rsidRPr="00B20963">
        <w:t xml:space="preserve"> </w:t>
      </w:r>
    </w:p>
    <w:p w14:paraId="27362FFB" w14:textId="7792F9A8" w:rsidR="00FF25C7" w:rsidRPr="00FF25C7" w:rsidRDefault="00FF25C7" w:rsidP="00FF25C7">
      <w:pPr>
        <w:rPr>
          <w:rFonts w:eastAsia="Times New Roman" w:cs="Arial"/>
          <w:lang w:eastAsia="fr-FR"/>
        </w:rPr>
      </w:pPr>
      <w:r w:rsidRPr="00B20963">
        <w:rPr>
          <w:rFonts w:eastAsia="Times New Roman" w:cs="Times New Roman"/>
          <w:lang w:eastAsia="fr-FR"/>
        </w:rPr>
        <w:t xml:space="preserve">Le sous-traitant met au moins en œuvre les mesures techniques et organisationnelles </w:t>
      </w:r>
      <w:r w:rsidRPr="00C3334D">
        <w:rPr>
          <w:rFonts w:eastAsia="Times New Roman" w:cs="Times New Roman"/>
          <w:lang w:eastAsia="fr-FR"/>
        </w:rPr>
        <w:t>précisées à l’annexe III pour assurer la sécurité des données à caractère personnel. Figure parmi ces mesures la protection</w:t>
      </w:r>
      <w:r w:rsidRPr="00B20963">
        <w:rPr>
          <w:rFonts w:eastAsia="Times New Roman" w:cs="Times New Roman"/>
          <w:lang w:eastAsia="fr-FR"/>
        </w:rPr>
        <w:t xml:space="preserve"> des données contre toute violation de la sécurité entraînant, </w:t>
      </w:r>
      <w:r w:rsidRPr="00B20963">
        <w:rPr>
          <w:rFonts w:eastAsia="Times New Roman" w:cs="Times New Roman"/>
          <w:lang w:eastAsia="fr-FR"/>
        </w:rPr>
        <w:lastRenderedPageBreak/>
        <w:t xml:space="preserve">de manière accidentelle ou illicite, la destruction, la perte, l'altération, la divulgation non autorisée de données à caractère personnel ou l'accès non autorisé à de telles données (violation de données à caractère personnel). Lors de l’évaluation du niveau de sécurité approprié, les parties tiennent dûment compte de l'état des connaissances, des coûts de mise en œuvre et de la nature, de la portée, du contexte et des finalités du traitement, ainsi </w:t>
      </w:r>
      <w:r w:rsidRPr="00FF25C7">
        <w:rPr>
          <w:rFonts w:eastAsia="Times New Roman" w:cs="Arial"/>
          <w:lang w:eastAsia="fr-FR"/>
        </w:rPr>
        <w:t>que des risques pour les personnes concernées.</w:t>
      </w:r>
    </w:p>
    <w:p w14:paraId="5C809AE4" w14:textId="7B055F58" w:rsidR="00FF25C7" w:rsidRPr="00FF25C7" w:rsidRDefault="00FF25C7" w:rsidP="00FF25C7">
      <w:pPr>
        <w:rPr>
          <w:rStyle w:val="Policepardfaut1"/>
          <w:rFonts w:cs="Arial"/>
        </w:rPr>
      </w:pPr>
      <w:r w:rsidRPr="00FF25C7">
        <w:rPr>
          <w:rStyle w:val="Policepardfaut1"/>
          <w:rFonts w:cs="Arial"/>
        </w:rPr>
        <w:t>La modification des mesures techniques et organisationnelles déployées pour le Traitement doit être autorisée préalablement par le Responsable de traitement selon les moda</w:t>
      </w:r>
      <w:r w:rsidR="00BA4C31">
        <w:rPr>
          <w:rStyle w:val="Policepardfaut1"/>
          <w:rFonts w:cs="Arial"/>
        </w:rPr>
        <w:t>lités prévues à la clause 7.1.</w:t>
      </w:r>
      <w:r w:rsidRPr="00FF25C7">
        <w:rPr>
          <w:rStyle w:val="Policepardfaut1"/>
          <w:rFonts w:cs="Arial"/>
        </w:rPr>
        <w:t xml:space="preserve"> Quelle que soit la modification apportée, le Sous-traitant doit garantir un niveau de sécurité au moins équivalent entre les nouvelles mesures et les anciennes mesures.</w:t>
      </w:r>
    </w:p>
    <w:p w14:paraId="10FEF500" w14:textId="77777777" w:rsidR="00FF25C7" w:rsidRPr="00B20963" w:rsidRDefault="00FF25C7" w:rsidP="00FF25C7">
      <w:pPr>
        <w:spacing w:after="0" w:line="240" w:lineRule="auto"/>
      </w:pPr>
      <w:r w:rsidRPr="00B20963">
        <w:rPr>
          <w:rFonts w:eastAsia="Times New Roman" w:cs="Times New Roman"/>
          <w:lang w:eastAsia="fr-FR"/>
        </w:rP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14:paraId="752285E2" w14:textId="77777777" w:rsidR="00B20963" w:rsidRPr="00B20963" w:rsidRDefault="00B20963" w:rsidP="003B14A7">
      <w:pPr>
        <w:pStyle w:val="Titre3"/>
      </w:pPr>
      <w:bookmarkStart w:id="18" w:name="_Toc111543454"/>
      <w:bookmarkStart w:id="19" w:name="_Toc134022546"/>
      <w:r w:rsidRPr="00B20963">
        <w:t>7.5.   Données sensibles</w:t>
      </w:r>
      <w:bookmarkEnd w:id="18"/>
      <w:bookmarkEnd w:id="19"/>
      <w:r w:rsidRPr="00B20963">
        <w:t xml:space="preserve"> </w:t>
      </w:r>
    </w:p>
    <w:p w14:paraId="48771408" w14:textId="0352A90C" w:rsidR="00B20963" w:rsidRPr="00B20963" w:rsidRDefault="00B20963" w:rsidP="00A01009">
      <w:pPr>
        <w:spacing w:before="280" w:after="280" w:line="240" w:lineRule="auto"/>
      </w:pPr>
      <w:r w:rsidRPr="00B20963">
        <w:rPr>
          <w:rFonts w:eastAsia="Times New Roman" w:cs="Times New Roman"/>
          <w:lang w:eastAsia="fr-FR"/>
        </w:rPr>
        <w:t xml:space="preserve">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sous-traitant applique des limitations spécifiques et/ou des garanties supplémentaires </w:t>
      </w:r>
      <w:r w:rsidRPr="00C3334D">
        <w:rPr>
          <w:rFonts w:eastAsia="Times New Roman" w:cs="Times New Roman"/>
          <w:lang w:eastAsia="fr-FR"/>
        </w:rPr>
        <w:t>telles qu’exigées par le</w:t>
      </w:r>
      <w:r w:rsidR="00C3334D" w:rsidRPr="00C3334D">
        <w:rPr>
          <w:rFonts w:eastAsia="Times New Roman" w:cs="Times New Roman"/>
          <w:lang w:eastAsia="fr-FR"/>
        </w:rPr>
        <w:t>s</w:t>
      </w:r>
      <w:r w:rsidRPr="00C3334D">
        <w:rPr>
          <w:rFonts w:eastAsia="Times New Roman" w:cs="Times New Roman"/>
          <w:lang w:eastAsia="fr-FR"/>
        </w:rPr>
        <w:t xml:space="preserve"> Responsable</w:t>
      </w:r>
      <w:r w:rsidR="00C3334D" w:rsidRPr="00C3334D">
        <w:rPr>
          <w:rFonts w:eastAsia="Times New Roman" w:cs="Times New Roman"/>
          <w:lang w:eastAsia="fr-FR"/>
        </w:rPr>
        <w:t>s</w:t>
      </w:r>
      <w:r w:rsidRPr="00C3334D">
        <w:rPr>
          <w:rFonts w:eastAsia="Times New Roman" w:cs="Times New Roman"/>
          <w:lang w:eastAsia="fr-FR"/>
        </w:rPr>
        <w:t xml:space="preserve"> de traitement en annexe III.</w:t>
      </w:r>
      <w:r w:rsidRPr="00B20963">
        <w:rPr>
          <w:rFonts w:eastAsia="Times New Roman" w:cs="Times New Roman"/>
          <w:lang w:eastAsia="fr-FR"/>
        </w:rPr>
        <w:t xml:space="preserve"> </w:t>
      </w:r>
    </w:p>
    <w:p w14:paraId="1B484429" w14:textId="06CCE172" w:rsidR="00B20963" w:rsidRPr="00B20963" w:rsidRDefault="00B20963" w:rsidP="00A01009">
      <w:pPr>
        <w:spacing w:before="280" w:after="280" w:line="240" w:lineRule="auto"/>
      </w:pPr>
      <w:r w:rsidRPr="00C3334D">
        <w:t xml:space="preserve">Le cas échéant, </w:t>
      </w:r>
      <w:r w:rsidR="00C3334D" w:rsidRPr="00C3334D">
        <w:t>les responsables</w:t>
      </w:r>
      <w:r w:rsidRPr="00C3334D">
        <w:t xml:space="preserve"> de traitement informe le sous-traitant des obligations spécifiques engendrées par ce type de données (par exemple, données de santé nécessitant une certification HDS).</w:t>
      </w:r>
    </w:p>
    <w:p w14:paraId="3E6B96C9" w14:textId="7170C0A9" w:rsidR="00B20963" w:rsidRDefault="00B20963" w:rsidP="003B14A7">
      <w:pPr>
        <w:pStyle w:val="Titre3"/>
      </w:pPr>
      <w:bookmarkStart w:id="20" w:name="_Toc111543455"/>
      <w:bookmarkStart w:id="21" w:name="_Toc134022547"/>
      <w:r w:rsidRPr="00B20963">
        <w:t>7.6.   Documentation et conformité</w:t>
      </w:r>
      <w:bookmarkEnd w:id="20"/>
      <w:bookmarkEnd w:id="21"/>
      <w:r w:rsidRPr="00B20963">
        <w:t xml:space="preserve"> </w:t>
      </w:r>
    </w:p>
    <w:p w14:paraId="08BEF3A0" w14:textId="77777777" w:rsidR="00FF25C7" w:rsidRPr="00FF25C7" w:rsidRDefault="00FF25C7" w:rsidP="00FF25C7">
      <w:pPr>
        <w:rPr>
          <w:rFonts w:cs="Arial"/>
          <w:lang w:eastAsia="fr-FR"/>
        </w:rPr>
      </w:pPr>
      <w:r w:rsidRPr="00FF25C7">
        <w:rPr>
          <w:rFonts w:cs="Arial"/>
          <w:lang w:eastAsia="fr-FR"/>
        </w:rPr>
        <w:t xml:space="preserve">Les parties doivent pouvoir démontrer la conformité avec les présentes clauses. </w:t>
      </w:r>
    </w:p>
    <w:p w14:paraId="0D9BF5B4" w14:textId="6A50916B" w:rsidR="00FF25C7" w:rsidRPr="00FF25C7" w:rsidRDefault="00FF25C7" w:rsidP="00FF25C7">
      <w:pPr>
        <w:rPr>
          <w:rFonts w:cs="Arial"/>
          <w:lang w:eastAsia="fr-FR"/>
        </w:rPr>
      </w:pPr>
      <w:r w:rsidRPr="00FF25C7">
        <w:rPr>
          <w:rFonts w:cs="Arial"/>
          <w:lang w:eastAsia="fr-FR"/>
        </w:rPr>
        <w:t>Le sous-traitant traite de manière rapide et adéquate les demandes du responsable du traitement concernant le traitement des données conformément aux présentes clauses.</w:t>
      </w:r>
    </w:p>
    <w:p w14:paraId="2FE794A8" w14:textId="0F846776" w:rsidR="00FF25C7" w:rsidRPr="00FF25C7" w:rsidRDefault="00FF25C7" w:rsidP="00FF25C7">
      <w:pPr>
        <w:rPr>
          <w:rFonts w:cs="Arial"/>
          <w:lang w:eastAsia="fr-FR"/>
        </w:rPr>
      </w:pPr>
      <w:r w:rsidRPr="00FF25C7">
        <w:rPr>
          <w:rFonts w:cs="Arial"/>
          <w:lang w:eastAsia="fr-FR"/>
        </w:rPr>
        <w:t xml:space="preserve">Le sous-traitant met à la disposition du responsable du traitement toutes les informations nécessaires pour démontrer le respect des obligations énoncées dans les présentes clauses et découlant directement du règlement (UE) 2016/679 et/ou de la loi Informatique et libertés. À la demande du responsable du traitement, le sous-traitant permet également la réalisation d’audits des activités de traitement couvertes par les présentes clauses et y contribue, </w:t>
      </w:r>
      <w:r w:rsidRPr="004104DC">
        <w:rPr>
          <w:rFonts w:cs="Arial"/>
          <w:strike/>
          <w:lang w:eastAsia="fr-FR"/>
        </w:rPr>
        <w:t>en</w:t>
      </w:r>
      <w:r w:rsidRPr="00FF25C7">
        <w:rPr>
          <w:rFonts w:cs="Arial"/>
          <w:lang w:eastAsia="fr-FR"/>
        </w:rPr>
        <w:t xml:space="preserve"> présence d’indices de non-conformité. Lorsqu’il décide d’un examen ou d’un audit, </w:t>
      </w:r>
      <w:r w:rsidRPr="00C3334D">
        <w:rPr>
          <w:rFonts w:cs="Arial"/>
          <w:lang w:eastAsia="fr-FR"/>
        </w:rPr>
        <w:t xml:space="preserve">le responsable du traitement peut tenir compte des certifications pertinentes </w:t>
      </w:r>
      <w:r w:rsidR="00AC6289">
        <w:rPr>
          <w:rFonts w:cs="Arial"/>
          <w:lang w:eastAsia="fr-FR"/>
        </w:rPr>
        <w:t>en possession du sous-traitant.</w:t>
      </w:r>
    </w:p>
    <w:p w14:paraId="14622122" w14:textId="032E6E37" w:rsidR="00FF25C7" w:rsidRPr="00FF25C7" w:rsidRDefault="00FF25C7" w:rsidP="00FF25C7">
      <w:pPr>
        <w:rPr>
          <w:rFonts w:cs="Arial"/>
        </w:rPr>
      </w:pPr>
      <w:r w:rsidRPr="00FF25C7">
        <w:rPr>
          <w:rFonts w:cs="Arial"/>
          <w:lang w:eastAsia="fr-FR"/>
        </w:rPr>
        <w:t xml:space="preserve">Le responsable du traitement peut décider de procéder lui-même à l’audit ou de mandater un auditeur indépendant. Les audits peuvent également comprendre des inspections dans les </w:t>
      </w:r>
      <w:r w:rsidRPr="00FF25C7">
        <w:rPr>
          <w:rFonts w:cs="Arial"/>
          <w:lang w:eastAsia="fr-FR"/>
        </w:rPr>
        <w:lastRenderedPageBreak/>
        <w:t xml:space="preserve">locaux ou les installations physiques du sous-traitant et sont, le cas échéant, effectués moyennant un préavis raisonnable. </w:t>
      </w:r>
    </w:p>
    <w:p w14:paraId="326D033A" w14:textId="77777777" w:rsidR="00FF25C7" w:rsidRPr="00FF25C7" w:rsidRDefault="00FF25C7" w:rsidP="00FF25C7">
      <w:pPr>
        <w:rPr>
          <w:rFonts w:cs="Arial"/>
          <w:color w:val="00000A"/>
        </w:rPr>
      </w:pPr>
      <w:r w:rsidRPr="00FF25C7">
        <w:rPr>
          <w:rFonts w:cs="Arial"/>
          <w:lang w:eastAsia="fr-FR"/>
        </w:rPr>
        <w:t>Les parties mettent à la disposition de l’autorité de contrôle compétente, dès que celle-ci en fait la demande, les informations énoncées dans la présente clause, y compris les résultats de tout audit.</w:t>
      </w:r>
      <w:r w:rsidRPr="00FF25C7">
        <w:rPr>
          <w:rFonts w:cs="Arial"/>
          <w:color w:val="00000A"/>
        </w:rPr>
        <w:t xml:space="preserve"> </w:t>
      </w:r>
    </w:p>
    <w:p w14:paraId="71837C94" w14:textId="3E7BE781" w:rsidR="00FF25C7" w:rsidRPr="00FF25C7" w:rsidRDefault="00FF25C7" w:rsidP="00FF25C7">
      <w:pPr>
        <w:rPr>
          <w:rFonts w:cs="Arial"/>
        </w:rPr>
      </w:pPr>
      <w:r w:rsidRPr="00FF25C7">
        <w:rPr>
          <w:rFonts w:cs="Arial"/>
          <w:color w:val="00000A"/>
        </w:rPr>
        <w:t>Le Sous-traitant doit être en mesure de fournir au Responsable de traitement à tout moment une liste des personnes autorisées à accéder aux données.</w:t>
      </w:r>
    </w:p>
    <w:p w14:paraId="5C4F334C" w14:textId="77777777" w:rsidR="00FF25C7" w:rsidRPr="00FF25C7" w:rsidRDefault="00FF25C7" w:rsidP="00FF25C7">
      <w:pPr>
        <w:rPr>
          <w:rFonts w:cs="Arial"/>
        </w:rPr>
      </w:pPr>
      <w:r w:rsidRPr="00213668">
        <w:rPr>
          <w:rFonts w:cs="Arial"/>
          <w:color w:val="00000A"/>
        </w:rPr>
        <w:t xml:space="preserve">Le Sous-traitant doit communiquer sur demande </w:t>
      </w:r>
      <w:bookmarkStart w:id="22" w:name="_Hlk83849740"/>
      <w:r w:rsidRPr="00213668">
        <w:rPr>
          <w:rFonts w:cs="Arial"/>
          <w:color w:val="00000A"/>
        </w:rPr>
        <w:t xml:space="preserve">la liste de tous les lieux de stockage de données (site d’hébergement principal, site(s) de secours, etc.). </w:t>
      </w:r>
      <w:bookmarkEnd w:id="22"/>
      <w:r w:rsidRPr="00213668">
        <w:rPr>
          <w:rFonts w:cs="Arial"/>
          <w:color w:val="00000A"/>
        </w:rPr>
        <w:t xml:space="preserve">Si la faisabilité technique de cette exigence s’avère délicate dans le cadre d’architectures distribuées, il peut être demandé au prestataire d’être en mesure de localiser, </w:t>
      </w:r>
      <w:r w:rsidRPr="00213668">
        <w:rPr>
          <w:rFonts w:cs="Arial"/>
          <w:i/>
          <w:iCs/>
          <w:color w:val="00000A"/>
        </w:rPr>
        <w:t>a posteriori</w:t>
      </w:r>
      <w:r w:rsidRPr="00213668">
        <w:rPr>
          <w:rFonts w:cs="Arial"/>
          <w:color w:val="00000A"/>
        </w:rPr>
        <w:t>, et non en permanence, le lieu de stockage des données, en particulier suite à un incident.</w:t>
      </w:r>
    </w:p>
    <w:p w14:paraId="01D8AEFA" w14:textId="77777777" w:rsidR="00B20963" w:rsidRPr="00B20963" w:rsidRDefault="00B20963" w:rsidP="003B14A7">
      <w:pPr>
        <w:pStyle w:val="Titre3"/>
      </w:pPr>
      <w:bookmarkStart w:id="23" w:name="_Toc111543456"/>
      <w:bookmarkStart w:id="24" w:name="_Toc134022548"/>
      <w:r w:rsidRPr="00B20963">
        <w:t>7.7.   Recours à des sous-traitants ultérieurs</w:t>
      </w:r>
      <w:bookmarkEnd w:id="23"/>
      <w:bookmarkEnd w:id="24"/>
      <w:r w:rsidRPr="00B20963">
        <w:t xml:space="preserve"> </w:t>
      </w:r>
    </w:p>
    <w:p w14:paraId="3EC7F397" w14:textId="6BDCA90C" w:rsidR="00FF25C7" w:rsidRDefault="00FF25C7" w:rsidP="00A01009">
      <w:pPr>
        <w:spacing w:before="280" w:after="280" w:line="240" w:lineRule="auto"/>
        <w:rPr>
          <w:rFonts w:eastAsia="Times New Roman" w:cs="Times New Roman"/>
          <w:lang w:eastAsia="fr-FR"/>
        </w:rPr>
      </w:pPr>
      <w:r w:rsidRPr="00BA4C31">
        <w:rPr>
          <w:rFonts w:eastAsia="Times New Roman" w:cs="Times New Roman"/>
          <w:b/>
          <w:lang w:eastAsia="fr-FR"/>
        </w:rPr>
        <w:t>AUTORISATION SPÉCIFIQUE PRÉALABLE:</w:t>
      </w:r>
      <w:r w:rsidRPr="00B20963">
        <w:rPr>
          <w:rFonts w:eastAsia="Times New Roman" w:cs="Times New Roman"/>
          <w:lang w:eastAsia="fr-FR"/>
        </w:rPr>
        <w:t xml:space="preserve"> le sous-traitant n’est pas autorisé à sous-traiter à un sous-traitant ultérieur les opérations de traitement qu’il effectue pour le compte du responsable du traitement en vertu des présentes clauses sans l’autorisation écrite spécifique préalable du respo</w:t>
      </w:r>
      <w:r w:rsidR="00213668">
        <w:rPr>
          <w:rFonts w:eastAsia="Times New Roman" w:cs="Times New Roman"/>
          <w:lang w:eastAsia="fr-FR"/>
        </w:rPr>
        <w:t>nsable du traitement</w:t>
      </w:r>
      <w:r w:rsidRPr="00B20963">
        <w:rPr>
          <w:rFonts w:eastAsia="Times New Roman" w:cs="Times New Roman"/>
          <w:lang w:eastAsia="fr-FR"/>
        </w:rPr>
        <w:t xml:space="preserve">. Le sous-traitant soumet la demande d’autorisation spécifique au moins </w:t>
      </w:r>
      <w:r w:rsidR="00213668">
        <w:rPr>
          <w:rFonts w:eastAsia="Times New Roman" w:cs="Times New Roman"/>
          <w:lang w:eastAsia="fr-FR"/>
        </w:rPr>
        <w:t xml:space="preserve">un (1) mois </w:t>
      </w:r>
      <w:r w:rsidRPr="00B20963">
        <w:rPr>
          <w:rFonts w:eastAsia="Times New Roman" w:cs="Times New Roman"/>
          <w:lang w:eastAsia="fr-FR"/>
        </w:rPr>
        <w:t>avant le recrutement du sous-traitant ultérieur en question, ainsi que les informations nécessaires pour permettre au responsable du traitement de prendre une décision au sujet de l’autorisation. La liste des sous-traitants ultérieurs autorisés par le responsable du traitement figure à l’annexe IV, que les parties tiennent à jour.</w:t>
      </w:r>
    </w:p>
    <w:p w14:paraId="164C560D" w14:textId="306F8D02" w:rsidR="00FF25C7" w:rsidRDefault="00FF25C7" w:rsidP="00A01009">
      <w:pPr>
        <w:spacing w:before="280" w:after="280" w:line="240" w:lineRule="auto"/>
        <w:rPr>
          <w:rFonts w:eastAsia="Times New Roman" w:cs="Times New Roman"/>
          <w:lang w:eastAsia="fr-FR"/>
        </w:rPr>
      </w:pPr>
      <w:r w:rsidRPr="00B20963">
        <w:rPr>
          <w:rFonts w:eastAsia="Times New Roman" w:cs="Times New Roman"/>
          <w:lang w:eastAsia="fr-FR"/>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de la loi Informatique et libertés.</w:t>
      </w:r>
    </w:p>
    <w:p w14:paraId="2C8C3265" w14:textId="0D320644" w:rsidR="00FF25C7" w:rsidRDefault="00FF25C7" w:rsidP="00A01009">
      <w:pPr>
        <w:spacing w:before="280" w:after="280" w:line="240" w:lineRule="auto"/>
        <w:rPr>
          <w:rFonts w:eastAsia="Times New Roman" w:cs="Times New Roman"/>
          <w:lang w:eastAsia="fr-FR"/>
        </w:rPr>
      </w:pPr>
      <w:r w:rsidRPr="00B20963">
        <w:rPr>
          <w:rFonts w:eastAsia="Times New Roman" w:cs="Times New Roman"/>
          <w:lang w:eastAsia="fr-FR"/>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14:paraId="532705BD" w14:textId="680C0665" w:rsidR="00FF25C7" w:rsidRDefault="00FF25C7" w:rsidP="00A01009">
      <w:pPr>
        <w:spacing w:before="280" w:after="280" w:line="240" w:lineRule="auto"/>
        <w:rPr>
          <w:rFonts w:eastAsia="Times New Roman" w:cs="Times New Roman"/>
          <w:lang w:eastAsia="fr-FR"/>
        </w:rPr>
      </w:pPr>
      <w:r w:rsidRPr="00B20963">
        <w:rPr>
          <w:rFonts w:eastAsia="Times New Roman" w:cs="Times New Roman"/>
          <w:lang w:eastAsia="fr-FR"/>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14:paraId="305E3120" w14:textId="4A1DA433" w:rsidR="00FF25C7" w:rsidRDefault="00FF25C7" w:rsidP="00A01009">
      <w:pPr>
        <w:spacing w:before="280" w:after="280" w:line="240" w:lineRule="auto"/>
        <w:rPr>
          <w:rFonts w:eastAsia="Times New Roman" w:cs="Times New Roman"/>
          <w:lang w:eastAsia="fr-FR"/>
        </w:rPr>
      </w:pPr>
      <w:r w:rsidRPr="00B20963">
        <w:rPr>
          <w:rFonts w:eastAsia="Times New Roman" w:cs="Times New Roman"/>
          <w:lang w:eastAsia="fr-FR"/>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14:paraId="6E311BF4" w14:textId="4C2145CC" w:rsidR="00213668" w:rsidRDefault="00213668" w:rsidP="00A01009">
      <w:pPr>
        <w:spacing w:before="280" w:after="280" w:line="240" w:lineRule="auto"/>
        <w:rPr>
          <w:rFonts w:eastAsia="Times New Roman" w:cs="Times New Roman"/>
          <w:lang w:eastAsia="fr-FR"/>
        </w:rPr>
      </w:pPr>
    </w:p>
    <w:p w14:paraId="337F7D53" w14:textId="77777777" w:rsidR="00213668" w:rsidRPr="00B20963" w:rsidRDefault="00213668" w:rsidP="00A01009">
      <w:pPr>
        <w:spacing w:before="280" w:after="280" w:line="240" w:lineRule="auto"/>
      </w:pPr>
    </w:p>
    <w:p w14:paraId="05D8047C" w14:textId="77777777" w:rsidR="00B20963" w:rsidRPr="00B20963" w:rsidRDefault="00B20963" w:rsidP="003B14A7">
      <w:pPr>
        <w:pStyle w:val="Titre3"/>
      </w:pPr>
      <w:bookmarkStart w:id="25" w:name="_Toc111543457"/>
      <w:bookmarkStart w:id="26" w:name="_Toc134022549"/>
      <w:r w:rsidRPr="00B20963">
        <w:t xml:space="preserve">7.8.   Transferts </w:t>
      </w:r>
      <w:r w:rsidR="00A01009" w:rsidRPr="00B20963">
        <w:t xml:space="preserve">de données hors de l’Union européenne </w:t>
      </w:r>
      <w:r w:rsidRPr="00B20963">
        <w:t>ou traitement par un prestataire soumis à un droit extraterritorial tiers</w:t>
      </w:r>
      <w:bookmarkEnd w:id="25"/>
      <w:bookmarkEnd w:id="26"/>
    </w:p>
    <w:p w14:paraId="2A9A3160" w14:textId="7B124CCE" w:rsidR="00B20963" w:rsidRPr="00395417" w:rsidRDefault="00B20963" w:rsidP="00FF25C7">
      <w:pPr>
        <w:rPr>
          <w:lang w:eastAsia="fr-FR"/>
        </w:rPr>
      </w:pPr>
      <w:r w:rsidRPr="00395417">
        <w:rPr>
          <w:lang w:eastAsia="fr-FR"/>
        </w:rPr>
        <w:t>Le Sous-traitant s’engage à informer le</w:t>
      </w:r>
      <w:r w:rsidR="00395417">
        <w:rPr>
          <w:lang w:eastAsia="fr-FR"/>
        </w:rPr>
        <w:t>s</w:t>
      </w:r>
      <w:r w:rsidRPr="00395417">
        <w:rPr>
          <w:lang w:eastAsia="fr-FR"/>
        </w:rPr>
        <w:t xml:space="preserve"> Responsable</w:t>
      </w:r>
      <w:r w:rsidR="00395417">
        <w:rPr>
          <w:lang w:eastAsia="fr-FR"/>
        </w:rPr>
        <w:t>s</w:t>
      </w:r>
      <w:r w:rsidRPr="00395417">
        <w:rPr>
          <w:lang w:eastAsia="fr-FR"/>
        </w:rPr>
        <w:t xml:space="preserve"> de traitement de la localisation physique des serveurs hébergeant les Données à caractère personnel.</w:t>
      </w:r>
    </w:p>
    <w:p w14:paraId="7423083D" w14:textId="77777777" w:rsidR="00FF25C7" w:rsidRPr="00395417" w:rsidRDefault="00FF25C7" w:rsidP="00FF25C7">
      <w:pPr>
        <w:rPr>
          <w:lang w:eastAsia="fr-FR"/>
        </w:rPr>
      </w:pPr>
      <w:r w:rsidRPr="00395417">
        <w:rPr>
          <w:lang w:eastAsia="fr-FR"/>
        </w:rPr>
        <w:t>Si le sous-traitant est localisé hors de l’Union européenne, ou s’il est localisé dans l’Union, mais soumis à un droit extraterritorial tiers, il doit préalablement fournir au Responsable du traitement les garanties exigées par l’article 46 du règlement (UE) 2016/679 pour validation par le délégué ministériel à la protection des données.</w:t>
      </w:r>
      <w:r w:rsidRPr="00395417" w:rsidDel="005B7144">
        <w:rPr>
          <w:lang w:eastAsia="fr-FR"/>
        </w:rPr>
        <w:t xml:space="preserve"> </w:t>
      </w:r>
    </w:p>
    <w:p w14:paraId="15AF5C58" w14:textId="77777777" w:rsidR="00FF25C7" w:rsidRPr="00395417" w:rsidRDefault="00FF25C7" w:rsidP="00FF25C7">
      <w:pPr>
        <w:rPr>
          <w:rFonts w:cs="Arial"/>
        </w:rPr>
      </w:pPr>
      <w:r w:rsidRPr="00395417">
        <w:rPr>
          <w:rFonts w:cs="Arial"/>
        </w:rPr>
        <w:t>Le Sous-traitant doit fournir au Responsable de traitement une liste des pays destinataires mise à jour. En cas de modification des pays destinataires par le Sous-traitant, ce dernier doit en informer préalablement le Responsable de traitement.</w:t>
      </w:r>
    </w:p>
    <w:p w14:paraId="7864FA33" w14:textId="5338B9C0" w:rsidR="005B7144" w:rsidRPr="00395417" w:rsidRDefault="00FF25C7" w:rsidP="00FF25C7">
      <w:pPr>
        <w:rPr>
          <w:lang w:eastAsia="fr-FR"/>
        </w:rPr>
      </w:pPr>
      <w:r w:rsidRPr="00395417">
        <w:rPr>
          <w:lang w:eastAsia="fr-FR"/>
        </w:rPr>
        <w:t xml:space="preserve">Tout transfert de données vers un pays tiers ou une organisation internationale par le sous-traitant, ou tout traitement par un prestataire soumis à un droit extraterritorial tiers, n’est effectué que sur la base d’instructions documentées du responsable du traitement ou afin de satisfaire à une exigence spécifique du droit de l’Union ou du droit de l’État membre à laquelle le sous-traitant est soumis et s’effectue conformément au chapitre V du règlement (UE) 2016/679 ou à la loi Informatique et libertés. </w:t>
      </w:r>
      <w:r w:rsidRPr="00395417">
        <w:rPr>
          <w:rFonts w:cs="Arial"/>
          <w:lang w:eastAsia="fr-FR"/>
        </w:rPr>
        <w:t>Dans ce cas, le Sous-traitant informe le Responsable de traitement de cette obligation juridique avant le traitement, sauf si le droit concerné interdit une telle information pour des motifs importants d’intérêt public.</w:t>
      </w:r>
    </w:p>
    <w:p w14:paraId="67E14317" w14:textId="61C63B44" w:rsidR="00213668" w:rsidRPr="00AC6289" w:rsidRDefault="00FF25C7" w:rsidP="00FF25C7">
      <w:pPr>
        <w:rPr>
          <w:b/>
          <w:bCs/>
          <w:lang w:eastAsia="fr-FR"/>
        </w:rPr>
      </w:pPr>
      <w:r w:rsidRPr="00395417">
        <w:rPr>
          <w:lang w:eastAsia="fr-FR"/>
        </w:rPr>
        <w:t xml:space="preserve">Le responsable du traitement convient que lorsque le sous-traitant recrute un sous-traitant ultérieur conformément à la clause 7.7 pour mener des activités de traitement spécifiques (pour le compte du responsable du traitement) et que ces activités de traitement impliquent un transfert de données à caractère personnel au sens du chapitre V du règlement (UE) 2016/679, ou que ce sous-traitant ultérieur est soumis à un droit extraterritorial tiers, le sous-traitant et le sous-traitant ultérieur peuvent garantir le respect du chapitre V du règlement (UE) 2016/679 ou de la loi Informatique et libertés en utilisant les clauses contractuelles types adoptées par la Commission sur la base de l’article 46, paragraphe 2, du règlement (UE) 2016/679, </w:t>
      </w:r>
      <w:r w:rsidRPr="00395417">
        <w:rPr>
          <w:b/>
          <w:bCs/>
          <w:lang w:eastAsia="fr-FR"/>
        </w:rPr>
        <w:t>pour autant que les conditions d’utilisation de ces clauses contractuelles types soient remplies et que les garanties exigées par le RGPD et par la loi Informatique et libertés lui soient préalablement soumises pour validation par le délégué ministériel à la protection des données.</w:t>
      </w:r>
    </w:p>
    <w:p w14:paraId="1E043BB4" w14:textId="77777777" w:rsidR="00213668" w:rsidRPr="00213668" w:rsidRDefault="00213668" w:rsidP="00FF25C7">
      <w:pPr>
        <w:rPr>
          <w:lang w:eastAsia="fr-FR"/>
        </w:rPr>
      </w:pPr>
    </w:p>
    <w:p w14:paraId="49F570AF" w14:textId="77777777" w:rsidR="00B20963" w:rsidRPr="00B20963" w:rsidRDefault="00B20963" w:rsidP="003B14A7">
      <w:pPr>
        <w:pStyle w:val="Titre3"/>
      </w:pPr>
      <w:bookmarkStart w:id="27" w:name="_Toc111543458"/>
      <w:bookmarkStart w:id="28" w:name="_Toc134022550"/>
      <w:r w:rsidRPr="00B20963">
        <w:t>7.9 Sort des données</w:t>
      </w:r>
      <w:bookmarkEnd w:id="27"/>
      <w:bookmarkEnd w:id="28"/>
    </w:p>
    <w:p w14:paraId="2CA14044" w14:textId="77777777" w:rsidR="00B20963" w:rsidRPr="00BA4C31" w:rsidRDefault="00B20963" w:rsidP="00BA4C31">
      <w:pPr>
        <w:rPr>
          <w:rFonts w:cs="Arial"/>
        </w:rPr>
      </w:pPr>
      <w:r w:rsidRPr="00BA4C31">
        <w:rPr>
          <w:rStyle w:val="Policepardfaut1"/>
          <w:rFonts w:cs="Arial"/>
        </w:rPr>
        <w:t>Le Sous-traitant s’engage, dans un délai d’un (1) mois calendaire avant la date de fin de contrat, à interroger le Responsable de traitement sur le sort des données traitées. Au choix du Responsable de traitement, le Sous-traitant s’engage à :</w:t>
      </w:r>
    </w:p>
    <w:p w14:paraId="412B406D" w14:textId="77777777" w:rsidR="00B20963" w:rsidRPr="00B20963" w:rsidRDefault="00B20963" w:rsidP="00FF25C7">
      <w:pPr>
        <w:pStyle w:val="Paragraphedeliste"/>
        <w:numPr>
          <w:ilvl w:val="0"/>
          <w:numId w:val="4"/>
        </w:numPr>
      </w:pPr>
      <w:proofErr w:type="gramStart"/>
      <w:r w:rsidRPr="00FF25C7">
        <w:rPr>
          <w:rFonts w:cs="Arial"/>
        </w:rPr>
        <w:t>détruire</w:t>
      </w:r>
      <w:proofErr w:type="gramEnd"/>
      <w:r w:rsidRPr="00FF25C7">
        <w:rPr>
          <w:rFonts w:cs="Arial"/>
        </w:rPr>
        <w:t xml:space="preserve"> toutes les Données à caractère personnel ;</w:t>
      </w:r>
    </w:p>
    <w:p w14:paraId="335379A1" w14:textId="77777777" w:rsidR="00B20963" w:rsidRPr="00B20963" w:rsidRDefault="00B20963" w:rsidP="00FF25C7">
      <w:pPr>
        <w:pStyle w:val="Paragraphedeliste"/>
        <w:numPr>
          <w:ilvl w:val="0"/>
          <w:numId w:val="4"/>
        </w:numPr>
      </w:pPr>
      <w:proofErr w:type="gramStart"/>
      <w:r w:rsidRPr="00FF25C7">
        <w:rPr>
          <w:rFonts w:cs="Arial"/>
        </w:rPr>
        <w:t>renvoyer</w:t>
      </w:r>
      <w:proofErr w:type="gramEnd"/>
      <w:r w:rsidRPr="00FF25C7">
        <w:rPr>
          <w:rFonts w:cs="Arial"/>
        </w:rPr>
        <w:t xml:space="preserve"> toutes les Données à caractère personnel au Responsable de traitement sous un format exploitable à préciser. Le renvoi doit s’accompagner de la destruction de toutes les copies existantes dans les systèmes d’information du Sous-traitant. Une fois les Données détruites, le Sous-traitant doit justifier par écrit de la destruction ;</w:t>
      </w:r>
    </w:p>
    <w:p w14:paraId="246DDBC6" w14:textId="119D5119" w:rsidR="00B20963" w:rsidRPr="00FF25C7" w:rsidRDefault="00B20963" w:rsidP="00FF25C7">
      <w:pPr>
        <w:pStyle w:val="Paragraphedeliste"/>
        <w:numPr>
          <w:ilvl w:val="0"/>
          <w:numId w:val="4"/>
        </w:numPr>
        <w:rPr>
          <w:rStyle w:val="Policepardfaut1"/>
        </w:rPr>
      </w:pPr>
      <w:proofErr w:type="gramStart"/>
      <w:r w:rsidRPr="00FF25C7">
        <w:rPr>
          <w:rStyle w:val="Policepardfaut1"/>
          <w:rFonts w:eastAsia="Times New Roman" w:cs="Arial"/>
          <w:lang w:eastAsia="fr-FR"/>
        </w:rPr>
        <w:lastRenderedPageBreak/>
        <w:t>renvoyer</w:t>
      </w:r>
      <w:proofErr w:type="gramEnd"/>
      <w:r w:rsidRPr="00FF25C7">
        <w:rPr>
          <w:rStyle w:val="Policepardfaut1"/>
          <w:rFonts w:eastAsia="Times New Roman" w:cs="Arial"/>
          <w:lang w:eastAsia="fr-FR"/>
        </w:rPr>
        <w:t xml:space="preserve"> toutes les données à caractère personnel au sous-traitant désigné par le Responsable de traitement. Le renvoi doit s’accompagner de la destruction de toutes les copies existantes dans les systèmes d’information du Sous-traitant. Une fois les Données détruites, le Sous-traitant doit justifier par écrit de la destruction.</w:t>
      </w:r>
    </w:p>
    <w:p w14:paraId="2DDD10E8" w14:textId="0CF2F0D3" w:rsidR="00B20963" w:rsidRDefault="00B20963" w:rsidP="003B14A7">
      <w:pPr>
        <w:pStyle w:val="Titre2"/>
      </w:pPr>
      <w:bookmarkStart w:id="29" w:name="_Toc134022551"/>
      <w:r w:rsidRPr="00B20963">
        <w:t>Clause 8</w:t>
      </w:r>
      <w:r w:rsidR="00DE6A14">
        <w:t> </w:t>
      </w:r>
      <w:bookmarkStart w:id="30" w:name="_Hlk83850901"/>
      <w:bookmarkEnd w:id="30"/>
      <w:r w:rsidR="00DE6A14">
        <w:t xml:space="preserve">: </w:t>
      </w:r>
      <w:r w:rsidRPr="00B20963">
        <w:t>Assistance au responsable du traitement</w:t>
      </w:r>
      <w:bookmarkEnd w:id="29"/>
      <w:r w:rsidRPr="00B20963">
        <w:t xml:space="preserve"> </w:t>
      </w:r>
    </w:p>
    <w:p w14:paraId="0886E0EB" w14:textId="72AD8FA5" w:rsidR="00FF25C7" w:rsidRDefault="00FF25C7" w:rsidP="00FF25C7">
      <w:r w:rsidRPr="00B20963">
        <w:rPr>
          <w:lang w:eastAsia="fr-FR"/>
        </w:rPr>
        <w:t>Le sous-traitant transmet sans délai au responsable du traitement toute demande qu’il a reçue de la part de la personne concernée. Il ne donne pas lui-même suite à cette demande.</w:t>
      </w:r>
    </w:p>
    <w:p w14:paraId="0FF68D8B" w14:textId="447E79D7" w:rsidR="00FF25C7" w:rsidRDefault="009A31F6" w:rsidP="00FF25C7">
      <w:pPr>
        <w:rPr>
          <w:rFonts w:eastAsia="Times New Roman" w:cs="Times New Roman"/>
          <w:lang w:eastAsia="fr-FR"/>
        </w:rPr>
      </w:pPr>
      <w:r w:rsidRPr="00B20963">
        <w:rPr>
          <w:rFonts w:eastAsia="Times New Roman" w:cs="Times New Roman"/>
          <w:lang w:eastAsia="fr-FR"/>
        </w:rPr>
        <w:t>Le sous-traitant prête assistance au responsable du traitement pour ce qui est de remplir l’obligation qui lui incombe de répondre aux demandes des personnes concernées d’exercer leurs droits. Dans l’exécution de ses obligations</w:t>
      </w:r>
      <w:r w:rsidR="00BA4C31">
        <w:rPr>
          <w:rFonts w:eastAsia="Times New Roman" w:cs="Times New Roman"/>
          <w:lang w:eastAsia="fr-FR"/>
        </w:rPr>
        <w:t xml:space="preserve"> de la présente clause</w:t>
      </w:r>
      <w:r w:rsidRPr="00B20963">
        <w:rPr>
          <w:rFonts w:eastAsia="Times New Roman" w:cs="Times New Roman"/>
          <w:lang w:eastAsia="fr-FR"/>
        </w:rPr>
        <w:t>, le sous-traitant se conforme aux instructions du responsable du traitement.</w:t>
      </w:r>
    </w:p>
    <w:p w14:paraId="389F5A97" w14:textId="4C6FAB97" w:rsidR="009A31F6" w:rsidRDefault="009A31F6" w:rsidP="009A31F6">
      <w:pPr>
        <w:spacing w:line="240" w:lineRule="auto"/>
        <w:rPr>
          <w:rFonts w:eastAsia="Times New Roman" w:cs="Times New Roman"/>
          <w:lang w:eastAsia="fr-FR"/>
        </w:rPr>
      </w:pPr>
      <w:r w:rsidRPr="00B20963">
        <w:rPr>
          <w:rFonts w:eastAsia="Times New Roman" w:cs="Times New Roman"/>
          <w:lang w:eastAsia="fr-FR"/>
        </w:rPr>
        <w:t>Outre l’obligation incombant au sous-traitant d’assister le responsable du traitement e</w:t>
      </w:r>
      <w:r w:rsidR="00BA4C31">
        <w:rPr>
          <w:rFonts w:eastAsia="Times New Roman" w:cs="Times New Roman"/>
          <w:lang w:eastAsia="fr-FR"/>
        </w:rPr>
        <w:t>n vertu de la clause 8</w:t>
      </w:r>
      <w:r w:rsidRPr="00B20963">
        <w:rPr>
          <w:rFonts w:eastAsia="Times New Roman" w:cs="Times New Roman"/>
          <w:lang w:eastAsia="fr-FR"/>
        </w:rPr>
        <w:t>, le sous-traitant aide en outre le responsable du traitement à garantir le respect des obligations suivantes, compte tenu des informations dont dispose le sous-traitant:</w:t>
      </w:r>
    </w:p>
    <w:p w14:paraId="0A71F987" w14:textId="77777777" w:rsidR="001A362E" w:rsidRDefault="001A362E" w:rsidP="001A362E">
      <w:pPr>
        <w:pStyle w:val="Paragraphedeliste"/>
        <w:numPr>
          <w:ilvl w:val="0"/>
          <w:numId w:val="10"/>
        </w:numPr>
        <w:rPr>
          <w:lang w:eastAsia="fr-FR"/>
        </w:rPr>
      </w:pPr>
      <w:proofErr w:type="gramStart"/>
      <w:r w:rsidRPr="00B20963">
        <w:rPr>
          <w:lang w:eastAsia="fr-FR"/>
        </w:rPr>
        <w:t>l’obligation</w:t>
      </w:r>
      <w:proofErr w:type="gramEnd"/>
      <w:r w:rsidRPr="00B20963">
        <w:rPr>
          <w:lang w:eastAsia="fr-FR"/>
        </w:rPr>
        <w:t xml:space="preserve"> de procéder à une évaluation de l’incidence des opérations de traitement envisagées sur la protection des données à caractère personnel («analyse d’impact relative à la protection des données») lorsqu’un type de traitement est susceptible de présenter un risque élevé pour les droits et libertés des personnes physiques;</w:t>
      </w:r>
    </w:p>
    <w:p w14:paraId="517E6D8F" w14:textId="77777777" w:rsidR="001A362E" w:rsidRDefault="001A362E" w:rsidP="001A362E">
      <w:pPr>
        <w:pStyle w:val="Paragraphedeliste"/>
        <w:numPr>
          <w:ilvl w:val="0"/>
          <w:numId w:val="10"/>
        </w:numPr>
        <w:rPr>
          <w:lang w:eastAsia="fr-FR"/>
        </w:rPr>
      </w:pPr>
      <w:proofErr w:type="gramStart"/>
      <w:r w:rsidRPr="00B20963">
        <w:rPr>
          <w:lang w:eastAsia="fr-FR"/>
        </w:rPr>
        <w:t>l’obligation</w:t>
      </w:r>
      <w:proofErr w:type="gramEnd"/>
      <w:r w:rsidRPr="00B20963">
        <w:rPr>
          <w:lang w:eastAsia="fr-FR"/>
        </w:rPr>
        <w:t xml:space="preserve"> de consulter l'autorité de contrôle compétente/les autorités de contrôle compétentes préalablement au traitement lorsqu'une analyse d'impact relative à la protection des données indique que le traitement présenterait un risque élevé si le responsable du traitement ne prenait pas de mesures pour atténuer le risque;</w:t>
      </w:r>
    </w:p>
    <w:p w14:paraId="7A3DE5A8" w14:textId="2931531B" w:rsidR="001A362E" w:rsidRDefault="001A362E" w:rsidP="001A362E">
      <w:pPr>
        <w:pStyle w:val="Paragraphedeliste"/>
        <w:numPr>
          <w:ilvl w:val="0"/>
          <w:numId w:val="10"/>
        </w:numPr>
        <w:rPr>
          <w:lang w:eastAsia="fr-FR"/>
        </w:rPr>
      </w:pPr>
      <w:proofErr w:type="gramStart"/>
      <w:r w:rsidRPr="00B20963">
        <w:rPr>
          <w:lang w:eastAsia="fr-FR"/>
        </w:rPr>
        <w:t>l’obligation</w:t>
      </w:r>
      <w:proofErr w:type="gramEnd"/>
      <w:r w:rsidRPr="00B20963">
        <w:rPr>
          <w:lang w:eastAsia="fr-FR"/>
        </w:rPr>
        <w:t xml:space="preserve"> de veiller à ce que les données à caractère personnel soient exactes et à jour, en informant sans délai le responsable du traitement si le sous-traitant apprend que les données à caractère personnel qu’il traite sont inexactes ou sont devenues obsolètes;</w:t>
      </w:r>
    </w:p>
    <w:p w14:paraId="6693ACFD" w14:textId="05EC8665" w:rsidR="00395417" w:rsidRDefault="001A362E" w:rsidP="00395417">
      <w:pPr>
        <w:pStyle w:val="Paragraphedeliste"/>
        <w:numPr>
          <w:ilvl w:val="0"/>
          <w:numId w:val="10"/>
        </w:numPr>
        <w:rPr>
          <w:lang w:eastAsia="fr-FR"/>
        </w:rPr>
      </w:pPr>
      <w:proofErr w:type="gramStart"/>
      <w:r w:rsidRPr="00B20963">
        <w:rPr>
          <w:lang w:eastAsia="fr-FR"/>
        </w:rPr>
        <w:t>les</w:t>
      </w:r>
      <w:proofErr w:type="gramEnd"/>
      <w:r w:rsidRPr="00B20963">
        <w:rPr>
          <w:lang w:eastAsia="fr-FR"/>
        </w:rPr>
        <w:t xml:space="preserve"> obligations prévues à  l’article 32 du règlement (UE) 2016/679</w:t>
      </w:r>
    </w:p>
    <w:p w14:paraId="4082C94D" w14:textId="350E278E" w:rsidR="009A31F6" w:rsidRPr="00FF25C7" w:rsidRDefault="009A31F6" w:rsidP="00FF25C7">
      <w:r w:rsidRPr="00B20963">
        <w:rPr>
          <w:rFonts w:eastAsia="Times New Roman" w:cs="Times New Roman"/>
          <w:lang w:eastAsia="fr-FR"/>
        </w:rPr>
        <w:t>L’annexe III précise les mesures techniques et organisationnelles appropriées par lesquelles le sous-traitant est tenu de prêter assistance au responsable du traitement dans l’application de la présente clause, ainsi que la portée et l’étendue de l’assistance requise.</w:t>
      </w:r>
    </w:p>
    <w:p w14:paraId="0647F8C3" w14:textId="461BF431" w:rsidR="00B20963" w:rsidRPr="00B20963" w:rsidRDefault="00B20963" w:rsidP="00186590">
      <w:pPr>
        <w:pStyle w:val="Titre2"/>
      </w:pPr>
      <w:bookmarkStart w:id="31" w:name="_Toc134022552"/>
      <w:r w:rsidRPr="00B20963">
        <w:t>Clause 9</w:t>
      </w:r>
      <w:r w:rsidR="00DE6A14">
        <w:t> :</w:t>
      </w:r>
      <w:r w:rsidRPr="00B20963">
        <w:t xml:space="preserve"> Notification de violations de données à caractère personnel</w:t>
      </w:r>
      <w:bookmarkEnd w:id="31"/>
      <w:r w:rsidRPr="00B20963">
        <w:t xml:space="preserve"> </w:t>
      </w:r>
    </w:p>
    <w:p w14:paraId="121F0644" w14:textId="77777777" w:rsidR="00B20963" w:rsidRPr="00B20963" w:rsidRDefault="00B20963" w:rsidP="008965D9">
      <w:pPr>
        <w:spacing w:before="280" w:after="280" w:line="240" w:lineRule="auto"/>
      </w:pPr>
      <w:r w:rsidRPr="00B20963">
        <w:rPr>
          <w:rFonts w:eastAsia="Times New Roman" w:cs="Times New Roman"/>
          <w:lang w:eastAsia="fr-FR"/>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de la loi Informatique et libertés.</w:t>
      </w:r>
    </w:p>
    <w:p w14:paraId="4B4025BC" w14:textId="77777777" w:rsidR="00B20963" w:rsidRPr="00B20963" w:rsidRDefault="00B20963" w:rsidP="00C954D6">
      <w:pPr>
        <w:pStyle w:val="Titre3"/>
      </w:pPr>
      <w:bookmarkStart w:id="32" w:name="_Toc134022553"/>
      <w:r w:rsidRPr="00B20963">
        <w:rPr>
          <w:lang w:eastAsia="fr-FR"/>
        </w:rPr>
        <w:t>9.1.   Violation de données en rapport avec des données traitées par le responsable du traitement</w:t>
      </w:r>
      <w:bookmarkEnd w:id="32"/>
      <w:r w:rsidRPr="00B20963">
        <w:rPr>
          <w:lang w:eastAsia="fr-FR"/>
        </w:rPr>
        <w:t xml:space="preserve"> </w:t>
      </w:r>
    </w:p>
    <w:p w14:paraId="76F47EA0" w14:textId="224E665E" w:rsidR="00B20963" w:rsidRDefault="00B20963" w:rsidP="008965D9">
      <w:pPr>
        <w:spacing w:before="280" w:after="280" w:line="240" w:lineRule="auto"/>
        <w:rPr>
          <w:rFonts w:eastAsia="Times New Roman" w:cs="Times New Roman"/>
          <w:lang w:eastAsia="fr-FR"/>
        </w:rPr>
      </w:pPr>
      <w:r w:rsidRPr="00B20963">
        <w:rPr>
          <w:rFonts w:eastAsia="Times New Roman" w:cs="Times New Roman"/>
          <w:lang w:eastAsia="fr-FR"/>
        </w:rPr>
        <w:t>En cas de violation de données à caractère personnel en rapport avec des données traitées par le responsable du traitement, le sous-traitant prête assistance au responsable du traitement</w:t>
      </w:r>
      <w:r w:rsidR="008965D9" w:rsidRPr="00B20963">
        <w:rPr>
          <w:rFonts w:eastAsia="Times New Roman" w:cs="Times New Roman"/>
          <w:lang w:eastAsia="fr-FR"/>
        </w:rPr>
        <w:t> </w:t>
      </w:r>
      <w:r w:rsidRPr="00B20963">
        <w:rPr>
          <w:rFonts w:eastAsia="Times New Roman" w:cs="Times New Roman"/>
          <w:lang w:eastAsia="fr-FR"/>
        </w:rPr>
        <w:t>:</w:t>
      </w:r>
    </w:p>
    <w:p w14:paraId="1CBBB6C2" w14:textId="2DCA9760" w:rsidR="00C954D6" w:rsidRPr="00C954D6" w:rsidRDefault="00C954D6" w:rsidP="00C954D6">
      <w:pPr>
        <w:pStyle w:val="Paragraphedeliste"/>
        <w:numPr>
          <w:ilvl w:val="0"/>
          <w:numId w:val="5"/>
        </w:numPr>
        <w:spacing w:after="0" w:line="240" w:lineRule="auto"/>
        <w:rPr>
          <w:rFonts w:eastAsia="Times New Roman" w:cs="Times New Roman"/>
          <w:lang w:eastAsia="fr-FR"/>
        </w:rPr>
      </w:pPr>
      <w:r w:rsidRPr="00C954D6">
        <w:rPr>
          <w:rFonts w:eastAsia="Times New Roman" w:cs="Times New Roman"/>
          <w:lang w:eastAsia="fr-FR"/>
        </w:rPr>
        <w:lastRenderedPageBreak/>
        <w:t>Aux fins de la notification de la violation de données à caractère personnel à l’autorité d contrôle compétente, éventuellement décidée et effectuée par le responsable de traitement</w:t>
      </w:r>
      <w:r>
        <w:rPr>
          <w:rFonts w:eastAsia="Times New Roman" w:cs="Times New Roman"/>
          <w:lang w:eastAsia="fr-FR"/>
        </w:rPr>
        <w:t xml:space="preserve"> </w:t>
      </w:r>
      <w:r w:rsidRPr="00C954D6">
        <w:rPr>
          <w:rFonts w:eastAsia="Times New Roman" w:cs="Times New Roman"/>
          <w:lang w:eastAsia="fr-FR"/>
        </w:rPr>
        <w:t>dans les meilleurs délais après que le responsable du traitement en a eu connaissance ;</w:t>
      </w:r>
    </w:p>
    <w:p w14:paraId="685EEF30" w14:textId="3AE577C1" w:rsidR="00C954D6" w:rsidRDefault="00C954D6" w:rsidP="00C954D6">
      <w:pPr>
        <w:pStyle w:val="Paragraphedeliste"/>
        <w:numPr>
          <w:ilvl w:val="0"/>
          <w:numId w:val="5"/>
        </w:numPr>
        <w:spacing w:after="0" w:line="240" w:lineRule="auto"/>
        <w:rPr>
          <w:rFonts w:eastAsia="Times New Roman" w:cs="Times New Roman"/>
          <w:lang w:eastAsia="fr-FR"/>
        </w:rPr>
      </w:pPr>
      <w:r w:rsidRPr="00C954D6">
        <w:rPr>
          <w:rFonts w:eastAsia="Times New Roman" w:cs="Times New Roman"/>
          <w:lang w:eastAsia="fr-FR"/>
        </w:rPr>
        <w:t>Aux fins de l’obtention des informations suivantes qui doivent inclure, au moins</w:t>
      </w:r>
      <w:r w:rsidR="001A362E">
        <w:rPr>
          <w:rFonts w:eastAsia="Times New Roman" w:cs="Times New Roman"/>
          <w:lang w:eastAsia="fr-FR"/>
        </w:rPr>
        <w:t xml:space="preserve"> </w:t>
      </w:r>
      <w:r w:rsidRPr="00C954D6">
        <w:rPr>
          <w:rFonts w:eastAsia="Times New Roman" w:cs="Times New Roman"/>
          <w:lang w:eastAsia="fr-FR"/>
        </w:rPr>
        <w:t>:</w:t>
      </w:r>
    </w:p>
    <w:tbl>
      <w:tblPr>
        <w:tblW w:w="8872" w:type="dxa"/>
        <w:tblInd w:w="708" w:type="dxa"/>
        <w:tblLayout w:type="fixed"/>
        <w:tblCellMar>
          <w:left w:w="0" w:type="dxa"/>
          <w:right w:w="0" w:type="dxa"/>
        </w:tblCellMar>
        <w:tblLook w:val="0000" w:firstRow="0" w:lastRow="0" w:firstColumn="0" w:lastColumn="0" w:noHBand="0" w:noVBand="0"/>
      </w:tblPr>
      <w:tblGrid>
        <w:gridCol w:w="200"/>
        <w:gridCol w:w="8672"/>
      </w:tblGrid>
      <w:tr w:rsidR="00C954D6" w:rsidRPr="00B20963" w14:paraId="163CC81A" w14:textId="77777777" w:rsidTr="00C954D6">
        <w:tc>
          <w:tcPr>
            <w:tcW w:w="200" w:type="dxa"/>
            <w:shd w:val="clear" w:color="auto" w:fill="auto"/>
          </w:tcPr>
          <w:p w14:paraId="24A637D3" w14:textId="77777777" w:rsidR="00C954D6" w:rsidRPr="00B20963" w:rsidRDefault="00C954D6" w:rsidP="00C954D6">
            <w:pPr>
              <w:pStyle w:val="Paragraphedeliste"/>
              <w:numPr>
                <w:ilvl w:val="0"/>
                <w:numId w:val="6"/>
              </w:numPr>
              <w:spacing w:after="0" w:line="240" w:lineRule="auto"/>
            </w:pPr>
            <w:r w:rsidRPr="00C954D6">
              <w:rPr>
                <w:rFonts w:eastAsia="Times New Roman" w:cs="Times New Roman"/>
                <w:lang w:eastAsia="fr-FR"/>
              </w:rPr>
              <w:t>1)</w:t>
            </w:r>
          </w:p>
        </w:tc>
        <w:tc>
          <w:tcPr>
            <w:tcW w:w="8672" w:type="dxa"/>
            <w:shd w:val="clear" w:color="auto" w:fill="auto"/>
          </w:tcPr>
          <w:p w14:paraId="17B8590B" w14:textId="2C8DD3B1" w:rsidR="00C954D6" w:rsidRPr="00C954D6" w:rsidRDefault="00C954D6" w:rsidP="00C954D6">
            <w:pPr>
              <w:pStyle w:val="Paragraphedeliste"/>
              <w:numPr>
                <w:ilvl w:val="0"/>
                <w:numId w:val="7"/>
              </w:numPr>
              <w:spacing w:after="0" w:line="240" w:lineRule="auto"/>
              <w:rPr>
                <w:rFonts w:eastAsia="Times New Roman" w:cs="Times New Roman"/>
                <w:lang w:eastAsia="fr-FR"/>
              </w:rPr>
            </w:pPr>
            <w:r>
              <w:rPr>
                <w:rFonts w:eastAsia="Times New Roman" w:cs="Times New Roman"/>
                <w:lang w:eastAsia="fr-FR"/>
              </w:rPr>
              <w:t>L</w:t>
            </w:r>
            <w:r w:rsidRPr="00C954D6">
              <w:rPr>
                <w:rFonts w:eastAsia="Times New Roman" w:cs="Times New Roman"/>
                <w:lang w:eastAsia="fr-FR"/>
              </w:rPr>
              <w:t>a nature des données à caractère personnel, y compris, si possible, les catégories et le nombre approximatif de personnes concernées par la violation et les catégories et le nombre approximatif d’enregistrements de données à caractère personnel concernés</w:t>
            </w:r>
            <w:r w:rsidR="001A362E">
              <w:rPr>
                <w:rFonts w:eastAsia="Times New Roman" w:cs="Times New Roman"/>
                <w:lang w:eastAsia="fr-FR"/>
              </w:rPr>
              <w:t xml:space="preserve"> </w:t>
            </w:r>
            <w:r w:rsidRPr="00C954D6">
              <w:rPr>
                <w:rFonts w:eastAsia="Times New Roman" w:cs="Times New Roman"/>
                <w:lang w:eastAsia="fr-FR"/>
              </w:rPr>
              <w:t>;</w:t>
            </w:r>
          </w:p>
        </w:tc>
      </w:tr>
    </w:tbl>
    <w:p w14:paraId="16F28BFC" w14:textId="5975F9C0" w:rsidR="00C954D6" w:rsidRPr="00C954D6" w:rsidRDefault="00C954D6" w:rsidP="00C954D6">
      <w:pPr>
        <w:pStyle w:val="Paragraphedeliste"/>
        <w:numPr>
          <w:ilvl w:val="0"/>
          <w:numId w:val="7"/>
        </w:numPr>
        <w:spacing w:after="0" w:line="240" w:lineRule="auto"/>
        <w:ind w:left="1428"/>
        <w:rPr>
          <w:rFonts w:eastAsia="Times New Roman" w:cs="Times New Roman"/>
          <w:lang w:eastAsia="fr-FR"/>
        </w:rPr>
      </w:pPr>
      <w:r>
        <w:rPr>
          <w:rFonts w:eastAsia="Times New Roman" w:cs="Times New Roman"/>
          <w:lang w:eastAsia="fr-FR"/>
        </w:rPr>
        <w:t>L</w:t>
      </w:r>
      <w:r w:rsidRPr="00C954D6">
        <w:rPr>
          <w:rFonts w:eastAsia="Times New Roman" w:cs="Times New Roman"/>
          <w:lang w:eastAsia="fr-FR"/>
        </w:rPr>
        <w:t xml:space="preserve">es conséquences probables de la violation de données à caractère personnel; </w:t>
      </w:r>
    </w:p>
    <w:p w14:paraId="0458CE2B" w14:textId="279D1107" w:rsidR="00C954D6" w:rsidRPr="00C954D6" w:rsidRDefault="00C954D6" w:rsidP="00C954D6">
      <w:pPr>
        <w:pStyle w:val="Paragraphedeliste"/>
        <w:numPr>
          <w:ilvl w:val="0"/>
          <w:numId w:val="7"/>
        </w:numPr>
        <w:spacing w:after="0" w:line="240" w:lineRule="auto"/>
        <w:ind w:left="1428"/>
        <w:rPr>
          <w:rFonts w:eastAsia="Times New Roman" w:cs="Times New Roman"/>
          <w:lang w:eastAsia="fr-FR"/>
        </w:rPr>
      </w:pPr>
      <w:r>
        <w:rPr>
          <w:rFonts w:eastAsia="Times New Roman" w:cs="Times New Roman"/>
          <w:lang w:eastAsia="fr-FR"/>
        </w:rPr>
        <w:t>L</w:t>
      </w:r>
      <w:r w:rsidRPr="00C954D6">
        <w:rPr>
          <w:rFonts w:eastAsia="Times New Roman" w:cs="Times New Roman"/>
          <w:lang w:eastAsia="fr-FR"/>
        </w:rPr>
        <w:t>es mesures prises ou les mesures que le responsable du traitement propose de prendre pour remédier à la violation de données à caractère personnel, y compris, le cas échéant, les mesures pour en atténuer les éventuelles conséquences négatives.</w:t>
      </w:r>
    </w:p>
    <w:p w14:paraId="6DA2D1B1" w14:textId="547A9125" w:rsidR="00B20963" w:rsidRPr="00B20963" w:rsidRDefault="001A362E" w:rsidP="008965D9">
      <w:pPr>
        <w:spacing w:before="280" w:after="280" w:line="240" w:lineRule="auto"/>
      </w:pPr>
      <w:r>
        <w:rPr>
          <w:rFonts w:eastAsia="Times New Roman" w:cs="Times New Roman"/>
          <w:lang w:eastAsia="fr-FR"/>
        </w:rPr>
        <w:t xml:space="preserve">Lorsque, </w:t>
      </w:r>
      <w:r w:rsidR="00B20963" w:rsidRPr="00B20963">
        <w:rPr>
          <w:rFonts w:eastAsia="Times New Roman" w:cs="Times New Roman"/>
          <w:lang w:eastAsia="fr-FR"/>
        </w:rPr>
        <w:t>et dans la mesure où, il n’est pas possible de fournir toutes les informations en même temps, le sous-traitant fournit les informations disponibles à ce moment-là et, à mesure qu’elles deviennent disponibles, des informations supplémentaires sont communiquées par la suite dans les meilleurs délais.</w:t>
      </w:r>
    </w:p>
    <w:p w14:paraId="1CC5B87B" w14:textId="77777777" w:rsidR="00B20963" w:rsidRPr="00B20963" w:rsidRDefault="00B20963" w:rsidP="00C954D6">
      <w:pPr>
        <w:pStyle w:val="Titre3"/>
      </w:pPr>
      <w:bookmarkStart w:id="33" w:name="_Toc134022554"/>
      <w:r w:rsidRPr="00B20963">
        <w:rPr>
          <w:lang w:eastAsia="fr-FR"/>
        </w:rPr>
        <w:t>9.2.   Violation de données en rapport avec des données traitées par le sous-traitant</w:t>
      </w:r>
      <w:bookmarkEnd w:id="33"/>
      <w:r w:rsidRPr="00B20963">
        <w:rPr>
          <w:lang w:eastAsia="fr-FR"/>
        </w:rPr>
        <w:t xml:space="preserve"> </w:t>
      </w:r>
    </w:p>
    <w:p w14:paraId="6842FD9B" w14:textId="4EA6DB4A" w:rsidR="00B20963" w:rsidRDefault="00B20963" w:rsidP="008965D9">
      <w:pPr>
        <w:spacing w:before="280" w:after="280" w:line="240" w:lineRule="auto"/>
        <w:rPr>
          <w:rFonts w:eastAsia="Times New Roman" w:cs="Times New Roman"/>
          <w:lang w:eastAsia="fr-FR"/>
        </w:rPr>
      </w:pPr>
      <w:r w:rsidRPr="00B20963">
        <w:rPr>
          <w:rFonts w:eastAsia="Times New Roman" w:cs="Times New Roman"/>
          <w:lang w:eastAsia="fr-FR"/>
        </w:rPr>
        <w:t>En cas de violation de données à caractère personnel en rapport avec des données traitées par le sous-traitant, celui-ci en informe le responsable du traitement dans les meilleurs délais après en avoir pris connaissance. Cette notification contient au moins</w:t>
      </w:r>
      <w:r w:rsidR="008965D9" w:rsidRPr="00B20963">
        <w:rPr>
          <w:rFonts w:eastAsia="Times New Roman" w:cs="Times New Roman"/>
          <w:lang w:eastAsia="fr-FR"/>
        </w:rPr>
        <w:t> </w:t>
      </w:r>
      <w:r w:rsidRPr="00B20963">
        <w:rPr>
          <w:rFonts w:eastAsia="Times New Roman" w:cs="Times New Roman"/>
          <w:lang w:eastAsia="fr-FR"/>
        </w:rPr>
        <w:t>:</w:t>
      </w:r>
    </w:p>
    <w:p w14:paraId="72377993" w14:textId="26B70B0A" w:rsidR="001A362E" w:rsidRDefault="001A362E" w:rsidP="001A362E">
      <w:pPr>
        <w:pStyle w:val="Paragraphedeliste"/>
        <w:numPr>
          <w:ilvl w:val="0"/>
          <w:numId w:val="8"/>
        </w:numPr>
        <w:rPr>
          <w:lang w:eastAsia="fr-FR"/>
        </w:rPr>
      </w:pPr>
      <w:proofErr w:type="gramStart"/>
      <w:r w:rsidRPr="00B20963">
        <w:rPr>
          <w:lang w:eastAsia="fr-FR"/>
        </w:rPr>
        <w:t>une</w:t>
      </w:r>
      <w:proofErr w:type="gramEnd"/>
      <w:r w:rsidRPr="00B20963">
        <w:rPr>
          <w:lang w:eastAsia="fr-FR"/>
        </w:rPr>
        <w:t xml:space="preserve"> description de la nature de la violation constatée (y compris, si possible, les catégories et le nombre approximatif de personnes concernées par la violation et d'enregistrements de données à caractère personnel concernés)</w:t>
      </w:r>
      <w:r>
        <w:rPr>
          <w:lang w:eastAsia="fr-FR"/>
        </w:rPr>
        <w:t xml:space="preserve"> </w:t>
      </w:r>
      <w:r w:rsidRPr="00B20963">
        <w:rPr>
          <w:lang w:eastAsia="fr-FR"/>
        </w:rPr>
        <w:t>;</w:t>
      </w:r>
    </w:p>
    <w:p w14:paraId="28D522D5" w14:textId="1C501C69" w:rsidR="001A362E" w:rsidRDefault="001A362E" w:rsidP="001A362E">
      <w:pPr>
        <w:pStyle w:val="Paragraphedeliste"/>
        <w:numPr>
          <w:ilvl w:val="0"/>
          <w:numId w:val="8"/>
        </w:numPr>
        <w:rPr>
          <w:lang w:eastAsia="fr-FR"/>
        </w:rPr>
      </w:pPr>
      <w:proofErr w:type="gramStart"/>
      <w:r w:rsidRPr="00B20963">
        <w:rPr>
          <w:lang w:eastAsia="fr-FR"/>
        </w:rPr>
        <w:t>les</w:t>
      </w:r>
      <w:proofErr w:type="gramEnd"/>
      <w:r w:rsidRPr="00B20963">
        <w:rPr>
          <w:lang w:eastAsia="fr-FR"/>
        </w:rPr>
        <w:t xml:space="preserve"> coordonnées d’un point de contact auprès duquel des informations supplémentaires peuvent être obtenues au sujet de la violation de données à caractère personnel</w:t>
      </w:r>
      <w:r>
        <w:rPr>
          <w:lang w:eastAsia="fr-FR"/>
        </w:rPr>
        <w:t xml:space="preserve"> </w:t>
      </w:r>
      <w:r w:rsidRPr="00B20963">
        <w:rPr>
          <w:lang w:eastAsia="fr-FR"/>
        </w:rPr>
        <w:t>;</w:t>
      </w:r>
    </w:p>
    <w:p w14:paraId="5038CB89" w14:textId="3C06D631" w:rsidR="001A362E" w:rsidRPr="00B20963" w:rsidRDefault="001A362E" w:rsidP="001A362E">
      <w:pPr>
        <w:pStyle w:val="Paragraphedeliste"/>
        <w:numPr>
          <w:ilvl w:val="0"/>
          <w:numId w:val="8"/>
        </w:numPr>
      </w:pPr>
      <w:proofErr w:type="gramStart"/>
      <w:r w:rsidRPr="00B20963">
        <w:rPr>
          <w:lang w:eastAsia="fr-FR"/>
        </w:rPr>
        <w:t>ses</w:t>
      </w:r>
      <w:proofErr w:type="gramEnd"/>
      <w:r w:rsidRPr="00B20963">
        <w:rPr>
          <w:lang w:eastAsia="fr-FR"/>
        </w:rPr>
        <w:t xml:space="preserve"> conséquences probables et les mesures prises ou les mesures qu’il est proposé de prendre pour remédier à la violation, y compris pour en atténuer les éventuelles conséquences négatives.</w:t>
      </w:r>
    </w:p>
    <w:p w14:paraId="2110187B" w14:textId="77777777" w:rsidR="00B20963" w:rsidRPr="00B20963" w:rsidRDefault="00B20963" w:rsidP="001A362E">
      <w:r w:rsidRPr="00B20963">
        <w:rPr>
          <w:lang w:eastAsia="fr-FR"/>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0187F0CB" w14:textId="77777777" w:rsidR="00B20963" w:rsidRPr="00B20963" w:rsidRDefault="00B20963" w:rsidP="001A362E">
      <w:r w:rsidRPr="00B20963">
        <w:rPr>
          <w:lang w:eastAsia="fr-FR"/>
        </w:rPr>
        <w:t>La décision de notifier ou pas cette violation à l’autorité de protection des données</w:t>
      </w:r>
      <w:r w:rsidR="008965D9" w:rsidRPr="00B20963">
        <w:rPr>
          <w:lang w:eastAsia="fr-FR"/>
        </w:rPr>
        <w:t>,</w:t>
      </w:r>
      <w:r w:rsidRPr="00B20963">
        <w:rPr>
          <w:lang w:eastAsia="fr-FR"/>
        </w:rPr>
        <w:t xml:space="preserve"> ainsi qu’aux personnes concernées, et la forme de la communication éventuelle, relèvent du responsable de traitement uniquement. Sauf instruction contraire, c’est lui qui procède à ces notifications et à la communication.</w:t>
      </w:r>
    </w:p>
    <w:p w14:paraId="572D4182" w14:textId="77777777" w:rsidR="00B20963" w:rsidRPr="00B20963" w:rsidRDefault="00B20963" w:rsidP="001A362E">
      <w:r w:rsidRPr="00395417">
        <w:rPr>
          <w:lang w:eastAsia="fr-FR"/>
        </w:rPr>
        <w:t>Les parties définissent à l’annexe III</w:t>
      </w:r>
      <w:r w:rsidRPr="00B20963">
        <w:rPr>
          <w:lang w:eastAsia="fr-FR"/>
        </w:rPr>
        <w:t xml:space="preserve"> tous les autres éléments que le sous-traitant doit communiquer lorsqu’il prête assistance au responsable du traitement aux fins de la satisfaction des obligations incombant à ce dernier en application des articles 33 et 34 du règlement (UE) 2016/679 ou de la loi Informatique et libertés.</w:t>
      </w:r>
    </w:p>
    <w:p w14:paraId="7E37070B" w14:textId="77777777" w:rsidR="00B20963" w:rsidRPr="00B20963" w:rsidRDefault="00B20963" w:rsidP="00186590">
      <w:pPr>
        <w:pStyle w:val="Titre1"/>
      </w:pPr>
      <w:bookmarkStart w:id="34" w:name="_Toc134022555"/>
      <w:r w:rsidRPr="00B20963">
        <w:rPr>
          <w:lang w:eastAsia="fr-FR"/>
        </w:rPr>
        <w:lastRenderedPageBreak/>
        <w:t>SECTION III</w:t>
      </w:r>
      <w:r w:rsidR="00ED57D0">
        <w:rPr>
          <w:lang w:eastAsia="fr-FR"/>
        </w:rPr>
        <w:t xml:space="preserve"> - </w:t>
      </w:r>
      <w:r w:rsidRPr="00B20963">
        <w:rPr>
          <w:lang w:eastAsia="fr-FR"/>
        </w:rPr>
        <w:t>DISPOSITIONS FINALES</w:t>
      </w:r>
      <w:bookmarkEnd w:id="34"/>
      <w:r w:rsidRPr="00B20963">
        <w:rPr>
          <w:lang w:eastAsia="fr-FR"/>
        </w:rPr>
        <w:t xml:space="preserve"> </w:t>
      </w:r>
    </w:p>
    <w:p w14:paraId="20162F1A" w14:textId="3DB2B8A3" w:rsidR="00B20963" w:rsidRDefault="00B20963" w:rsidP="00186590">
      <w:pPr>
        <w:pStyle w:val="Titre2"/>
      </w:pPr>
      <w:bookmarkStart w:id="35" w:name="_Toc134022556"/>
      <w:r w:rsidRPr="00B20963">
        <w:t>Clause 10</w:t>
      </w:r>
      <w:r w:rsidR="00DE6A14">
        <w:t> </w:t>
      </w:r>
      <w:bookmarkStart w:id="36" w:name="_Hlk83851061"/>
      <w:bookmarkEnd w:id="36"/>
      <w:r w:rsidR="00DE6A14">
        <w:t xml:space="preserve">: </w:t>
      </w:r>
      <w:r w:rsidRPr="00B20963">
        <w:t>Non-respect des clauses et résiliation</w:t>
      </w:r>
      <w:bookmarkEnd w:id="35"/>
      <w:r w:rsidRPr="00B20963">
        <w:t xml:space="preserve"> </w:t>
      </w:r>
    </w:p>
    <w:p w14:paraId="02ED2C11" w14:textId="77777777" w:rsidR="001A362E" w:rsidRPr="00B20963" w:rsidRDefault="001A362E" w:rsidP="001A362E">
      <w:r w:rsidRPr="00B20963">
        <w:rPr>
          <w:lang w:eastAsia="fr-FR"/>
        </w:rPr>
        <w:t>Sans préjudice des dispositions du règlement (UE) 2016/679 et/ou de la loi Informatique et libertés,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14:paraId="3807854A" w14:textId="3D379006" w:rsidR="001A362E" w:rsidRDefault="001A362E" w:rsidP="001A362E">
      <w:pPr>
        <w:rPr>
          <w:lang w:eastAsia="fr-FR"/>
        </w:rPr>
      </w:pPr>
      <w:r w:rsidRPr="00B20963">
        <w:rPr>
          <w:lang w:eastAsia="fr-FR"/>
        </w:rPr>
        <w:t xml:space="preserve">Le responsable peut également enjoindre au sous-traitant de se mettre en conformité sous astreinte, dans un délai qu’il fixera. L’astreinte pourra atteindre </w:t>
      </w:r>
      <w:r w:rsidR="00395417">
        <w:rPr>
          <w:lang w:eastAsia="fr-FR"/>
        </w:rPr>
        <w:t xml:space="preserve">250 euros </w:t>
      </w:r>
      <w:r w:rsidRPr="00B20963">
        <w:rPr>
          <w:lang w:eastAsia="fr-FR"/>
        </w:rPr>
        <w:t>par jour</w:t>
      </w:r>
      <w:r w:rsidR="00395417">
        <w:rPr>
          <w:lang w:eastAsia="fr-FR"/>
        </w:rPr>
        <w:t xml:space="preserve"> calendaire</w:t>
      </w:r>
      <w:r w:rsidRPr="00B20963">
        <w:rPr>
          <w:lang w:eastAsia="fr-FR"/>
        </w:rPr>
        <w:t xml:space="preserve"> de retard.</w:t>
      </w:r>
    </w:p>
    <w:p w14:paraId="6F320D7C" w14:textId="1C622276" w:rsidR="001A362E" w:rsidRDefault="001A362E" w:rsidP="001A362E">
      <w:pPr>
        <w:rPr>
          <w:lang w:eastAsia="fr-FR"/>
        </w:rPr>
      </w:pPr>
      <w:r w:rsidRPr="00B20963">
        <w:rPr>
          <w:lang w:eastAsia="fr-FR"/>
        </w:rPr>
        <w:t>Le responsable du traitement est en droit de résilier le contrat dans la mesure où il concerne le traitement de données à caractère personnel conformément aux présentes clauses si :</w:t>
      </w:r>
    </w:p>
    <w:p w14:paraId="2BC6FD23" w14:textId="3DBD6B9D" w:rsidR="001A362E" w:rsidRPr="001A362E" w:rsidRDefault="001A362E" w:rsidP="001A362E">
      <w:pPr>
        <w:pStyle w:val="Paragraphedeliste"/>
        <w:numPr>
          <w:ilvl w:val="0"/>
          <w:numId w:val="9"/>
        </w:numPr>
        <w:spacing w:after="0" w:line="240" w:lineRule="auto"/>
        <w:rPr>
          <w:rFonts w:eastAsia="Times New Roman" w:cs="Times New Roman"/>
          <w:lang w:eastAsia="fr-FR"/>
        </w:rPr>
      </w:pPr>
      <w:proofErr w:type="gramStart"/>
      <w:r w:rsidRPr="001A362E">
        <w:rPr>
          <w:rFonts w:eastAsia="Times New Roman" w:cs="Times New Roman"/>
          <w:lang w:eastAsia="fr-FR"/>
        </w:rPr>
        <w:t>le</w:t>
      </w:r>
      <w:proofErr w:type="gramEnd"/>
      <w:r w:rsidRPr="001A362E">
        <w:rPr>
          <w:rFonts w:eastAsia="Times New Roman" w:cs="Times New Roman"/>
          <w:lang w:eastAsia="fr-FR"/>
        </w:rPr>
        <w:t xml:space="preserve"> traitement de données à caractère personnel par le sous-traitant a été suspendu par le responsable du traitement conformément au point a) et le respect des présentes clauses n’est pas ré</w:t>
      </w:r>
      <w:r w:rsidR="00201BF7">
        <w:rPr>
          <w:rFonts w:eastAsia="Times New Roman" w:cs="Times New Roman"/>
          <w:lang w:eastAsia="fr-FR"/>
        </w:rPr>
        <w:t>tabli dans un délai raisonnable</w:t>
      </w:r>
      <w:r w:rsidRPr="001A362E">
        <w:rPr>
          <w:rFonts w:eastAsia="Times New Roman" w:cs="Times New Roman"/>
          <w:lang w:eastAsia="fr-FR"/>
        </w:rPr>
        <w:t>, en tout état de cause, dans un délai d’un mois à compter de la suspension;</w:t>
      </w:r>
    </w:p>
    <w:p w14:paraId="17E7E6F5" w14:textId="77777777" w:rsidR="001A362E" w:rsidRDefault="001A362E" w:rsidP="001A362E">
      <w:pPr>
        <w:spacing w:after="0" w:line="240" w:lineRule="auto"/>
        <w:rPr>
          <w:rFonts w:eastAsia="Times New Roman" w:cs="Times New Roman"/>
          <w:lang w:eastAsia="fr-FR"/>
        </w:rPr>
      </w:pPr>
    </w:p>
    <w:p w14:paraId="7BD0C721" w14:textId="31A9816C" w:rsidR="001A362E" w:rsidRPr="001A362E" w:rsidRDefault="001A362E" w:rsidP="001A362E">
      <w:pPr>
        <w:pStyle w:val="Paragraphedeliste"/>
        <w:numPr>
          <w:ilvl w:val="0"/>
          <w:numId w:val="9"/>
        </w:numPr>
        <w:spacing w:line="240" w:lineRule="auto"/>
        <w:rPr>
          <w:rFonts w:eastAsia="Times New Roman" w:cs="Times New Roman"/>
          <w:lang w:eastAsia="fr-FR"/>
        </w:rPr>
      </w:pPr>
      <w:proofErr w:type="gramStart"/>
      <w:r w:rsidRPr="001A362E">
        <w:rPr>
          <w:rFonts w:eastAsia="Times New Roman" w:cs="Times New Roman"/>
          <w:lang w:eastAsia="fr-FR"/>
        </w:rPr>
        <w:t>le</w:t>
      </w:r>
      <w:proofErr w:type="gramEnd"/>
      <w:r w:rsidRPr="001A362E">
        <w:rPr>
          <w:rFonts w:eastAsia="Times New Roman" w:cs="Times New Roman"/>
          <w:lang w:eastAsia="fr-FR"/>
        </w:rPr>
        <w:t xml:space="preserve"> sous-traitant est en violation grave ou persistante des présentes clauses ou des obligations qui lui incombent en vertu du règlement (UE) 2016/679 et/ou de la loi Informatique et libertés;</w:t>
      </w:r>
    </w:p>
    <w:p w14:paraId="4ED6E0FA" w14:textId="29DFD40A" w:rsidR="001A362E" w:rsidRPr="001A362E" w:rsidRDefault="001A362E" w:rsidP="001A362E">
      <w:pPr>
        <w:pStyle w:val="Paragraphedeliste"/>
        <w:numPr>
          <w:ilvl w:val="0"/>
          <w:numId w:val="9"/>
        </w:numPr>
        <w:spacing w:line="240" w:lineRule="auto"/>
        <w:rPr>
          <w:rFonts w:eastAsia="Times New Roman" w:cs="Times New Roman"/>
          <w:lang w:eastAsia="fr-FR"/>
        </w:rPr>
      </w:pPr>
      <w:proofErr w:type="gramStart"/>
      <w:r w:rsidRPr="001A362E">
        <w:rPr>
          <w:rFonts w:eastAsia="Times New Roman" w:cs="Times New Roman"/>
          <w:lang w:eastAsia="fr-FR"/>
        </w:rPr>
        <w:t>le</w:t>
      </w:r>
      <w:proofErr w:type="gramEnd"/>
      <w:r w:rsidRPr="001A362E">
        <w:rPr>
          <w:rFonts w:eastAsia="Times New Roman" w:cs="Times New Roman"/>
          <w:lang w:eastAsia="fr-FR"/>
        </w:rPr>
        <w:t xml:space="preserv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de la loi Informatique et libertés.</w:t>
      </w:r>
    </w:p>
    <w:p w14:paraId="0AD656BB" w14:textId="70DACEAF" w:rsidR="001A362E" w:rsidRDefault="001A362E" w:rsidP="001A362E">
      <w:pPr>
        <w:rPr>
          <w:lang w:eastAsia="fr-FR"/>
        </w:rPr>
      </w:pPr>
      <w:r w:rsidRPr="00B20963">
        <w:rPr>
          <w:lang w:eastAsia="fr-FR"/>
        </w:rPr>
        <w:t>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w:t>
      </w:r>
      <w:r>
        <w:rPr>
          <w:lang w:eastAsia="fr-FR"/>
        </w:rPr>
        <w:t>rmément à la clause 7.1</w:t>
      </w:r>
      <w:r w:rsidRPr="00B20963">
        <w:rPr>
          <w:lang w:eastAsia="fr-FR"/>
        </w:rPr>
        <w:t xml:space="preserve">), le responsable du traitement insiste pour que ses instructions soient suivies. </w:t>
      </w:r>
    </w:p>
    <w:p w14:paraId="5556DC1D" w14:textId="77777777" w:rsidR="001A362E" w:rsidRPr="00B20963" w:rsidRDefault="001A362E" w:rsidP="001A362E">
      <w:r w:rsidRPr="00B20963">
        <w:rPr>
          <w:lang w:eastAsia="fr-FR"/>
        </w:rPr>
        <w:t>À la suite de la résiliation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p w14:paraId="00E9EBFB" w14:textId="74801041" w:rsidR="00B20963" w:rsidRPr="00B20963" w:rsidRDefault="00B20963" w:rsidP="00882187">
      <w:pPr>
        <w:spacing w:after="0" w:line="240" w:lineRule="auto"/>
        <w:rPr>
          <w:rFonts w:eastAsia="Times New Roman" w:cs="Times New Roman"/>
          <w:lang w:eastAsia="fr-FR"/>
        </w:rPr>
      </w:pPr>
    </w:p>
    <w:p w14:paraId="0301E3FC" w14:textId="74736D66" w:rsidR="00B20963" w:rsidRDefault="00882187" w:rsidP="00BA4C31">
      <w:pPr>
        <w:pStyle w:val="Titre1"/>
        <w:numPr>
          <w:ilvl w:val="0"/>
          <w:numId w:val="0"/>
        </w:numPr>
        <w:ind w:left="360"/>
        <w:rPr>
          <w:lang w:eastAsia="fr-FR"/>
        </w:rPr>
      </w:pPr>
      <w:r w:rsidRPr="00B20963">
        <w:rPr>
          <w:lang w:eastAsia="fr-FR"/>
        </w:rPr>
        <w:br w:type="page"/>
      </w:r>
      <w:bookmarkStart w:id="37" w:name="_Toc111543460"/>
      <w:bookmarkStart w:id="38" w:name="_Toc134022557"/>
      <w:r w:rsidR="00B20963" w:rsidRPr="00B20963">
        <w:rPr>
          <w:lang w:eastAsia="fr-FR"/>
        </w:rPr>
        <w:lastRenderedPageBreak/>
        <w:t>ANNEXE I</w:t>
      </w:r>
      <w:bookmarkStart w:id="39" w:name="_Toc111543461"/>
      <w:bookmarkEnd w:id="37"/>
      <w:r w:rsidR="00EB01DE" w:rsidRPr="00EB01DE">
        <w:rPr>
          <w:lang w:eastAsia="fr-FR"/>
        </w:rPr>
        <w:t xml:space="preserve"> </w:t>
      </w:r>
      <w:r w:rsidR="00EB01DE">
        <w:rPr>
          <w:lang w:eastAsia="fr-FR"/>
        </w:rPr>
        <w:t xml:space="preserve">- </w:t>
      </w:r>
      <w:r w:rsidR="00EB01DE" w:rsidRPr="00B20963">
        <w:rPr>
          <w:lang w:eastAsia="fr-FR"/>
        </w:rPr>
        <w:t>Liste des parties</w:t>
      </w:r>
      <w:bookmarkEnd w:id="39"/>
      <w:bookmarkEnd w:id="38"/>
    </w:p>
    <w:p w14:paraId="18769CB1" w14:textId="77777777" w:rsidR="00AC6289" w:rsidRPr="00644009" w:rsidRDefault="00AC6289" w:rsidP="00AC6289">
      <w:pPr>
        <w:spacing w:before="280" w:after="280" w:line="240" w:lineRule="auto"/>
        <w:rPr>
          <w:sz w:val="24"/>
          <w:u w:val="single"/>
        </w:rPr>
      </w:pPr>
      <w:r w:rsidRPr="00644009">
        <w:rPr>
          <w:rFonts w:eastAsia="Times New Roman" w:cs="Times New Roman"/>
          <w:b/>
          <w:bCs/>
          <w:sz w:val="24"/>
          <w:u w:val="single"/>
          <w:lang w:eastAsia="fr-FR"/>
        </w:rPr>
        <w:t>Responsables du traitement</w:t>
      </w:r>
      <w:r w:rsidRPr="00644009">
        <w:rPr>
          <w:rFonts w:eastAsia="Times New Roman" w:cs="Times New Roman"/>
          <w:sz w:val="24"/>
          <w:u w:val="single"/>
          <w:lang w:eastAsia="fr-FR"/>
        </w:rPr>
        <w:t xml:space="preserve">: </w:t>
      </w:r>
    </w:p>
    <w:p w14:paraId="1965DEE3" w14:textId="77777777" w:rsidR="00AC6289" w:rsidRDefault="00AC6289" w:rsidP="00AC6289">
      <w:pPr>
        <w:pStyle w:val="Paragraphedeliste"/>
        <w:numPr>
          <w:ilvl w:val="1"/>
          <w:numId w:val="3"/>
        </w:numPr>
        <w:spacing w:after="0" w:line="240" w:lineRule="auto"/>
        <w:rPr>
          <w:rFonts w:eastAsia="Times New Roman" w:cs="Times New Roman"/>
          <w:vanish/>
          <w:lang w:eastAsia="fr-FR"/>
        </w:rPr>
      </w:pPr>
      <w:r>
        <w:rPr>
          <w:rFonts w:eastAsia="Times New Roman" w:cs="Times New Roman"/>
          <w:vanish/>
          <w:lang w:eastAsia="fr-FR"/>
        </w:rPr>
        <w:t xml:space="preserve">Responsable du traitement :  </w:t>
      </w:r>
    </w:p>
    <w:p w14:paraId="742460DC" w14:textId="77777777" w:rsidR="00AC6289" w:rsidRDefault="00AC6289" w:rsidP="00AC6289">
      <w:pPr>
        <w:spacing w:after="0" w:line="240" w:lineRule="auto"/>
        <w:rPr>
          <w:rFonts w:eastAsia="Times New Roman" w:cs="Times New Roman"/>
          <w:vanish/>
          <w:lang w:eastAsia="fr-FR"/>
        </w:rPr>
      </w:pPr>
    </w:p>
    <w:p w14:paraId="32A4D32E" w14:textId="77777777" w:rsidR="00AC6289" w:rsidRPr="00D2450C" w:rsidRDefault="00AC6289" w:rsidP="00AC6289">
      <w:pPr>
        <w:spacing w:after="0" w:line="240" w:lineRule="auto"/>
        <w:rPr>
          <w:rFonts w:eastAsia="Times New Roman" w:cs="Times New Roman"/>
          <w:vanish/>
          <w:lang w:eastAsia="fr-FR"/>
        </w:rPr>
      </w:pPr>
    </w:p>
    <w:p w14:paraId="78465DE7" w14:textId="77777777" w:rsidR="00AC6289" w:rsidRPr="00D2450C" w:rsidRDefault="00AC6289" w:rsidP="00AC6289">
      <w:pPr>
        <w:pStyle w:val="Paragraphedeliste"/>
        <w:numPr>
          <w:ilvl w:val="1"/>
          <w:numId w:val="3"/>
        </w:numPr>
        <w:spacing w:after="0" w:line="240" w:lineRule="auto"/>
        <w:rPr>
          <w:rFonts w:eastAsia="Times New Roman" w:cs="Times New Roman"/>
          <w:vanish/>
          <w:lang w:eastAsia="fr-FR"/>
        </w:rPr>
      </w:pPr>
      <w:r w:rsidRPr="00D2450C">
        <w:rPr>
          <w:rFonts w:eastAsia="Times New Roman" w:cs="Times New Roman"/>
          <w:vanish/>
          <w:lang w:eastAsia="fr-FR"/>
        </w:rPr>
        <w:t>Délégué à la protection des données du responsable du traitement</w:t>
      </w:r>
      <w:r>
        <w:rPr>
          <w:rFonts w:eastAsia="Times New Roman" w:cs="Times New Roman"/>
          <w:vanish/>
          <w:lang w:eastAsia="fr-FR"/>
        </w:rPr>
        <w:t xml:space="preserve"> : </w:t>
      </w:r>
    </w:p>
    <w:p w14:paraId="5916022D" w14:textId="60F8AAE9" w:rsidR="00A12C05" w:rsidRDefault="00A12C05" w:rsidP="00B61CA1">
      <w:pPr>
        <w:spacing w:after="0" w:line="240" w:lineRule="auto"/>
        <w:rPr>
          <w:rFonts w:eastAsia="Times New Roman" w:cs="Times New Roman"/>
          <w:lang w:eastAsia="fr-FR"/>
        </w:rPr>
      </w:pPr>
      <w:r>
        <w:rPr>
          <w:rFonts w:eastAsia="Times New Roman" w:cs="Times New Roman"/>
          <w:lang w:eastAsia="fr-FR"/>
        </w:rPr>
        <w:t>La détermination des responsables de traitement fera</w:t>
      </w:r>
      <w:r w:rsidRPr="00A12C05">
        <w:rPr>
          <w:rFonts w:eastAsia="Times New Roman" w:cs="Times New Roman"/>
          <w:lang w:eastAsia="fr-FR"/>
        </w:rPr>
        <w:t xml:space="preserve"> l'objet d'une analyse ultérieure par les correspondants à la protection des données de</w:t>
      </w:r>
      <w:r>
        <w:rPr>
          <w:rFonts w:eastAsia="Times New Roman" w:cs="Times New Roman"/>
          <w:lang w:eastAsia="fr-FR"/>
        </w:rPr>
        <w:t xml:space="preserve">s bénéficiaires de l’accord-cadre. </w:t>
      </w:r>
    </w:p>
    <w:p w14:paraId="57052A08" w14:textId="77777777" w:rsidR="00AC6289" w:rsidRDefault="00AC6289" w:rsidP="00AC6289">
      <w:pPr>
        <w:spacing w:before="280" w:after="240" w:line="240" w:lineRule="auto"/>
        <w:rPr>
          <w:rFonts w:eastAsia="Times New Roman" w:cs="Times New Roman"/>
          <w:sz w:val="24"/>
          <w:u w:val="single"/>
          <w:lang w:eastAsia="fr-FR"/>
        </w:rPr>
      </w:pPr>
      <w:r w:rsidRPr="00644009">
        <w:rPr>
          <w:rFonts w:eastAsia="Times New Roman" w:cs="Times New Roman"/>
          <w:b/>
          <w:bCs/>
          <w:sz w:val="24"/>
          <w:u w:val="single"/>
          <w:lang w:eastAsia="fr-FR"/>
        </w:rPr>
        <w:t>Sous-traitant(s):</w:t>
      </w:r>
      <w:r w:rsidRPr="00644009">
        <w:rPr>
          <w:rFonts w:eastAsia="Times New Roman" w:cs="Times New Roman"/>
          <w:sz w:val="24"/>
          <w:u w:val="single"/>
          <w:lang w:eastAsia="fr-FR"/>
        </w:rPr>
        <w:t xml:space="preserve"> </w:t>
      </w:r>
    </w:p>
    <w:p w14:paraId="59219D19" w14:textId="07411D79" w:rsidR="00EB01DE" w:rsidRDefault="00AC6289" w:rsidP="00F74AC4">
      <w:pPr>
        <w:rPr>
          <w:rFonts w:ascii="arial gras" w:eastAsia="Times New Roman" w:hAnsi="arial gras" w:cs="Arial"/>
          <w:b/>
          <w:caps/>
          <w:color w:val="000000" w:themeColor="text1"/>
          <w:sz w:val="28"/>
          <w:szCs w:val="32"/>
          <w:lang w:eastAsia="fr-FR" w:bidi="hi-IN"/>
        </w:rPr>
      </w:pPr>
      <w:r w:rsidRPr="00613F38">
        <w:rPr>
          <w:lang w:eastAsia="fr-FR"/>
        </w:rPr>
        <w:t>Les coordonnées du sous-traitant sont celles figurant à l’annexe III de l</w:t>
      </w:r>
      <w:r>
        <w:rPr>
          <w:lang w:eastAsia="fr-FR"/>
        </w:rPr>
        <w:t>a présente annexe RGPD</w:t>
      </w:r>
      <w:r w:rsidRPr="00613F38">
        <w:rPr>
          <w:lang w:eastAsia="fr-FR"/>
        </w:rPr>
        <w:t xml:space="preserve"> ou</w:t>
      </w:r>
      <w:r>
        <w:rPr>
          <w:lang w:eastAsia="fr-FR"/>
        </w:rPr>
        <w:t>, à défaut,</w:t>
      </w:r>
      <w:r w:rsidRPr="00613F38">
        <w:rPr>
          <w:lang w:eastAsia="fr-FR"/>
        </w:rPr>
        <w:t xml:space="preserve"> dans l’offre du titulaire.</w:t>
      </w:r>
      <w:r w:rsidRPr="00613F38">
        <w:rPr>
          <w:rFonts w:eastAsia="Times New Roman" w:cs="Times New Roman"/>
          <w:u w:val="single"/>
          <w:lang w:eastAsia="fr-FR"/>
        </w:rPr>
        <w:br w:type="page"/>
      </w:r>
      <w:bookmarkStart w:id="40" w:name="_Toc111543462"/>
    </w:p>
    <w:p w14:paraId="176FD5BF" w14:textId="1CECBCBA" w:rsidR="00B20963" w:rsidRPr="00B20963" w:rsidRDefault="00B20963" w:rsidP="00EB01DE">
      <w:pPr>
        <w:pStyle w:val="Titre1"/>
        <w:rPr>
          <w:lang w:eastAsia="fr-FR"/>
        </w:rPr>
      </w:pPr>
      <w:bookmarkStart w:id="41" w:name="_Toc134022558"/>
      <w:r w:rsidRPr="00B20963">
        <w:rPr>
          <w:lang w:eastAsia="fr-FR"/>
        </w:rPr>
        <w:lastRenderedPageBreak/>
        <w:t>ANNEXE II</w:t>
      </w:r>
      <w:r w:rsidR="00430058">
        <w:rPr>
          <w:lang w:eastAsia="fr-FR"/>
        </w:rPr>
        <w:t xml:space="preserve"> - </w:t>
      </w:r>
      <w:r w:rsidRPr="00B20963">
        <w:rPr>
          <w:lang w:eastAsia="fr-FR"/>
        </w:rPr>
        <w:t>Description du traitement</w:t>
      </w:r>
      <w:bookmarkEnd w:id="40"/>
      <w:bookmarkEnd w:id="41"/>
    </w:p>
    <w:p w14:paraId="7E3AEDA4" w14:textId="12C6C403" w:rsidR="00B20963" w:rsidRPr="00F74AC4" w:rsidRDefault="00B20963" w:rsidP="00EA76C0">
      <w:pPr>
        <w:spacing w:before="280" w:after="280" w:line="240" w:lineRule="auto"/>
      </w:pPr>
      <w:r w:rsidRPr="00F74AC4">
        <w:rPr>
          <w:rFonts w:eastAsia="Times New Roman" w:cs="Times New Roman"/>
          <w:u w:val="single"/>
          <w:lang w:eastAsia="fr-FR"/>
        </w:rPr>
        <w:t>Catégories de personnes concernées dont les données à caractère personnel sont traitées</w:t>
      </w:r>
      <w:r w:rsidR="00F74AC4" w:rsidRPr="00F74AC4">
        <w:rPr>
          <w:rFonts w:eastAsia="Times New Roman" w:cs="Times New Roman"/>
          <w:lang w:eastAsia="fr-FR"/>
        </w:rPr>
        <w:t> :</w:t>
      </w:r>
    </w:p>
    <w:p w14:paraId="6E5A5A6A" w14:textId="37FEE448" w:rsidR="00F74AC4" w:rsidRDefault="00F74AC4" w:rsidP="00F74AC4">
      <w:pPr>
        <w:pStyle w:val="Paragraphedeliste"/>
        <w:numPr>
          <w:ilvl w:val="0"/>
          <w:numId w:val="12"/>
        </w:numPr>
        <w:spacing w:before="280" w:after="280" w:line="240" w:lineRule="auto"/>
        <w:rPr>
          <w:b/>
        </w:rPr>
      </w:pPr>
      <w:r w:rsidRPr="00F74AC4">
        <w:rPr>
          <w:b/>
        </w:rPr>
        <w:t>Ag</w:t>
      </w:r>
      <w:r w:rsidR="00AD3EFD">
        <w:rPr>
          <w:b/>
        </w:rPr>
        <w:t>ents :</w:t>
      </w:r>
    </w:p>
    <w:p w14:paraId="1B9E4D2D" w14:textId="26D925B3" w:rsidR="00AD3EFD" w:rsidRDefault="00AD3EFD" w:rsidP="00AD3EFD">
      <w:pPr>
        <w:pStyle w:val="Paragraphedeliste"/>
        <w:numPr>
          <w:ilvl w:val="1"/>
          <w:numId w:val="12"/>
        </w:numPr>
        <w:spacing w:before="280" w:after="280" w:line="240" w:lineRule="auto"/>
        <w:rPr>
          <w:b/>
        </w:rPr>
      </w:pPr>
      <w:r>
        <w:rPr>
          <w:b/>
        </w:rPr>
        <w:t xml:space="preserve">Du </w:t>
      </w:r>
      <w:r w:rsidR="000B7FAF">
        <w:rPr>
          <w:b/>
        </w:rPr>
        <w:t>m</w:t>
      </w:r>
      <w:r>
        <w:rPr>
          <w:b/>
        </w:rPr>
        <w:t>inistère de l’intérieur ;</w:t>
      </w:r>
    </w:p>
    <w:p w14:paraId="473C0C77" w14:textId="32CBAC14" w:rsidR="00AD3EFD" w:rsidRDefault="00AD3EFD" w:rsidP="00AD3EFD">
      <w:pPr>
        <w:pStyle w:val="Paragraphedeliste"/>
        <w:numPr>
          <w:ilvl w:val="1"/>
          <w:numId w:val="12"/>
        </w:numPr>
        <w:spacing w:before="280" w:after="280" w:line="240" w:lineRule="auto"/>
        <w:rPr>
          <w:b/>
        </w:rPr>
      </w:pPr>
      <w:r>
        <w:rPr>
          <w:b/>
        </w:rPr>
        <w:t xml:space="preserve">Du </w:t>
      </w:r>
      <w:r w:rsidR="000B7FAF">
        <w:rPr>
          <w:b/>
        </w:rPr>
        <w:t>m</w:t>
      </w:r>
      <w:r>
        <w:rPr>
          <w:b/>
        </w:rPr>
        <w:t>inistère de la justice ;</w:t>
      </w:r>
    </w:p>
    <w:p w14:paraId="5FDB94E3" w14:textId="6A11DAE5" w:rsidR="00AD3EFD" w:rsidRDefault="00AD3EFD" w:rsidP="00AD3EFD">
      <w:pPr>
        <w:pStyle w:val="Paragraphedeliste"/>
        <w:numPr>
          <w:ilvl w:val="1"/>
          <w:numId w:val="12"/>
        </w:numPr>
        <w:spacing w:before="280" w:after="280" w:line="240" w:lineRule="auto"/>
        <w:rPr>
          <w:b/>
        </w:rPr>
      </w:pPr>
      <w:r>
        <w:rPr>
          <w:b/>
        </w:rPr>
        <w:t>De la Direction Générale des Finances publiques ;</w:t>
      </w:r>
    </w:p>
    <w:p w14:paraId="4A0762F3" w14:textId="73201F95" w:rsidR="00AD3EFD" w:rsidRDefault="00AD3EFD" w:rsidP="00AD3EFD">
      <w:pPr>
        <w:pStyle w:val="Paragraphedeliste"/>
        <w:numPr>
          <w:ilvl w:val="1"/>
          <w:numId w:val="12"/>
        </w:numPr>
        <w:spacing w:before="280" w:after="280" w:line="240" w:lineRule="auto"/>
        <w:rPr>
          <w:b/>
        </w:rPr>
      </w:pPr>
      <w:r>
        <w:rPr>
          <w:b/>
        </w:rPr>
        <w:t>De la Direction Générale des Douanes et des Droits Indirects.</w:t>
      </w:r>
    </w:p>
    <w:p w14:paraId="326896A8" w14:textId="340A99EE" w:rsidR="000B7FAF" w:rsidRPr="00F74AC4" w:rsidRDefault="000B7FAF" w:rsidP="00AD3EFD">
      <w:pPr>
        <w:pStyle w:val="Paragraphedeliste"/>
        <w:numPr>
          <w:ilvl w:val="1"/>
          <w:numId w:val="12"/>
        </w:numPr>
        <w:spacing w:before="280" w:after="280" w:line="240" w:lineRule="auto"/>
        <w:rPr>
          <w:b/>
        </w:rPr>
      </w:pPr>
      <w:r>
        <w:rPr>
          <w:b/>
          <w:bCs/>
        </w:rPr>
        <w:t>D</w:t>
      </w:r>
      <w:r w:rsidRPr="009C365A">
        <w:rPr>
          <w:b/>
          <w:bCs/>
        </w:rPr>
        <w:t>u ministère de l’Eur</w:t>
      </w:r>
      <w:r>
        <w:rPr>
          <w:b/>
          <w:bCs/>
        </w:rPr>
        <w:t>ope et des Affaires E</w:t>
      </w:r>
      <w:r w:rsidRPr="009C365A">
        <w:rPr>
          <w:b/>
          <w:bCs/>
        </w:rPr>
        <w:t>trangères</w:t>
      </w:r>
      <w:r>
        <w:rPr>
          <w:b/>
          <w:bCs/>
        </w:rPr>
        <w:t>.</w:t>
      </w:r>
    </w:p>
    <w:p w14:paraId="35BBB686" w14:textId="2146B1BD" w:rsidR="00B20963" w:rsidRPr="00F74AC4" w:rsidRDefault="00B20963" w:rsidP="00EA76C0">
      <w:pPr>
        <w:spacing w:before="280" w:after="280" w:line="240" w:lineRule="auto"/>
      </w:pPr>
      <w:r w:rsidRPr="00F74AC4">
        <w:rPr>
          <w:rFonts w:eastAsia="Times New Roman" w:cs="Times New Roman"/>
          <w:u w:val="single"/>
          <w:lang w:eastAsia="fr-FR"/>
        </w:rPr>
        <w:t>Catégories de données à caractère personnel traitées</w:t>
      </w:r>
      <w:r w:rsidR="00F74AC4" w:rsidRPr="00F74AC4">
        <w:rPr>
          <w:rFonts w:eastAsia="Times New Roman" w:cs="Times New Roman"/>
          <w:lang w:eastAsia="fr-FR"/>
        </w:rPr>
        <w:t> :</w:t>
      </w:r>
    </w:p>
    <w:p w14:paraId="7D55F596" w14:textId="4179A242" w:rsidR="00B20963" w:rsidRPr="00F74AC4" w:rsidRDefault="00F74AC4" w:rsidP="00F74AC4">
      <w:pPr>
        <w:pStyle w:val="Paragraphedeliste"/>
        <w:numPr>
          <w:ilvl w:val="0"/>
          <w:numId w:val="12"/>
        </w:numPr>
        <w:spacing w:before="280" w:after="280" w:line="240" w:lineRule="auto"/>
      </w:pPr>
      <w:r w:rsidRPr="00F74AC4">
        <w:rPr>
          <w:b/>
        </w:rPr>
        <w:t>Noms, prénoms, adresses postales, adresses mails professionnels et/ou personnelles</w:t>
      </w:r>
      <w:r w:rsidRPr="00F74AC4">
        <w:t>.</w:t>
      </w:r>
    </w:p>
    <w:p w14:paraId="65B2FFC1" w14:textId="2BC858B4" w:rsidR="00B20963" w:rsidRPr="00F74AC4" w:rsidRDefault="00B20963" w:rsidP="00EA76C0">
      <w:pPr>
        <w:spacing w:before="280" w:after="280" w:line="240" w:lineRule="auto"/>
      </w:pPr>
      <w:r w:rsidRPr="00F74AC4">
        <w:rPr>
          <w:rFonts w:eastAsia="Times New Roman" w:cs="Times New Roman"/>
          <w:lang w:eastAsia="fr-FR"/>
        </w:rPr>
        <w:t xml:space="preserve">Les données sensibles traitées (le cas échéant) et les limitations ou garanties appliquées qui tiennent pleinement compte de la nature des données et des risques encourus, tels que, par exemple, la limitation stricte de la finalité, les restrictions des accès (y compris l’accès réservé uniquement au personnel ayant suivi une formation spécialisée), la tenue d’un registre de l’accès aux données, les restrictions applicables aux transferts ultérieurs ou les mesures de sécurité supplémentaires. </w:t>
      </w:r>
    </w:p>
    <w:p w14:paraId="510925FB" w14:textId="55F25FA6" w:rsidR="00F74AC4" w:rsidRPr="00F74AC4" w:rsidRDefault="00B20963" w:rsidP="00EA76C0">
      <w:pPr>
        <w:spacing w:before="280" w:after="280" w:line="240" w:lineRule="auto"/>
        <w:rPr>
          <w:u w:val="single"/>
        </w:rPr>
      </w:pPr>
      <w:r w:rsidRPr="00F74AC4">
        <w:rPr>
          <w:rFonts w:eastAsia="Times New Roman" w:cs="Times New Roman"/>
          <w:u w:val="single"/>
          <w:lang w:eastAsia="fr-FR"/>
        </w:rPr>
        <w:t>Nature du traitement</w:t>
      </w:r>
      <w:r w:rsidR="00F74AC4" w:rsidRPr="00F74AC4">
        <w:rPr>
          <w:rFonts w:eastAsia="Times New Roman" w:cs="Times New Roman"/>
          <w:lang w:eastAsia="fr-FR"/>
        </w:rPr>
        <w:t> </w:t>
      </w:r>
      <w:r w:rsidR="00F74AC4" w:rsidRPr="00F74AC4">
        <w:t>:</w:t>
      </w:r>
    </w:p>
    <w:p w14:paraId="4E4C4529" w14:textId="61FF69FD" w:rsidR="00F74AC4" w:rsidRPr="00F74AC4" w:rsidRDefault="00F74AC4" w:rsidP="00F74AC4">
      <w:pPr>
        <w:pStyle w:val="Paragraphedeliste"/>
        <w:numPr>
          <w:ilvl w:val="0"/>
          <w:numId w:val="12"/>
        </w:numPr>
        <w:spacing w:before="280" w:after="280" w:line="240" w:lineRule="auto"/>
        <w:rPr>
          <w:b/>
        </w:rPr>
      </w:pPr>
      <w:proofErr w:type="gramStart"/>
      <w:r w:rsidRPr="00F74AC4">
        <w:rPr>
          <w:b/>
        </w:rPr>
        <w:t>la</w:t>
      </w:r>
      <w:proofErr w:type="gramEnd"/>
      <w:r w:rsidRPr="00F74AC4">
        <w:rPr>
          <w:b/>
        </w:rPr>
        <w:t xml:space="preserve"> collecte, l’enregistrement, l’organisation, la conservation, l’envoi</w:t>
      </w:r>
      <w:r w:rsidR="0088512C" w:rsidRPr="0088512C">
        <w:rPr>
          <w:b/>
        </w:rPr>
        <w:t xml:space="preserve"> </w:t>
      </w:r>
      <w:r w:rsidR="0088512C">
        <w:rPr>
          <w:b/>
        </w:rPr>
        <w:t>,</w:t>
      </w:r>
      <w:r w:rsidR="0088512C" w:rsidRPr="00F74AC4">
        <w:rPr>
          <w:b/>
        </w:rPr>
        <w:t xml:space="preserve">la </w:t>
      </w:r>
      <w:proofErr w:type="spellStart"/>
      <w:r w:rsidR="0088512C" w:rsidRPr="00F74AC4">
        <w:rPr>
          <w:b/>
        </w:rPr>
        <w:t>pseudonymisation</w:t>
      </w:r>
      <w:proofErr w:type="spellEnd"/>
      <w:r w:rsidR="0088512C">
        <w:rPr>
          <w:b/>
        </w:rPr>
        <w:t>,</w:t>
      </w:r>
      <w:r w:rsidR="0088512C" w:rsidRPr="00F74AC4">
        <w:rPr>
          <w:b/>
        </w:rPr>
        <w:t xml:space="preserve"> l’anonymisation des données et la destruction des données</w:t>
      </w:r>
    </w:p>
    <w:p w14:paraId="54613EC3" w14:textId="543FE658" w:rsidR="00B20963" w:rsidRPr="00F74AC4" w:rsidRDefault="00B20963" w:rsidP="00EA76C0">
      <w:pPr>
        <w:spacing w:before="280" w:after="280" w:line="240" w:lineRule="auto"/>
      </w:pPr>
      <w:r w:rsidRPr="00F74AC4">
        <w:rPr>
          <w:rFonts w:eastAsia="Times New Roman" w:cs="Times New Roman"/>
          <w:u w:val="single"/>
          <w:lang w:eastAsia="fr-FR"/>
        </w:rPr>
        <w:t>Finalité(s) pour laquelle (lesquelles) les données à caractère personnel sont traitées pour le compte du responsable du traitement</w:t>
      </w:r>
      <w:r w:rsidR="00F74AC4" w:rsidRPr="00F74AC4">
        <w:rPr>
          <w:rFonts w:eastAsia="Times New Roman" w:cs="Times New Roman"/>
          <w:lang w:eastAsia="fr-FR"/>
        </w:rPr>
        <w:t> :</w:t>
      </w:r>
    </w:p>
    <w:p w14:paraId="31B1A1F9" w14:textId="4740E127" w:rsidR="00B20963" w:rsidRPr="00F74AC4" w:rsidRDefault="00F74AC4" w:rsidP="00F74AC4">
      <w:pPr>
        <w:pStyle w:val="Paragraphedeliste"/>
        <w:numPr>
          <w:ilvl w:val="0"/>
          <w:numId w:val="12"/>
        </w:numPr>
        <w:spacing w:before="280" w:after="280" w:line="240" w:lineRule="auto"/>
        <w:rPr>
          <w:b/>
        </w:rPr>
      </w:pPr>
      <w:proofErr w:type="gramStart"/>
      <w:r w:rsidRPr="00F74AC4">
        <w:rPr>
          <w:b/>
        </w:rPr>
        <w:t>permettre</w:t>
      </w:r>
      <w:proofErr w:type="gramEnd"/>
      <w:r w:rsidRPr="00F74AC4">
        <w:rPr>
          <w:b/>
        </w:rPr>
        <w:t xml:space="preserve"> la bonne exécution des prestations de l’accord-cadre</w:t>
      </w:r>
      <w:r w:rsidR="0088512C">
        <w:rPr>
          <w:b/>
        </w:rPr>
        <w:t xml:space="preserve"> qui concerne l’évaluation du stage, les listes d’inscription, les convocations, les attestations de présence, les listes d</w:t>
      </w:r>
      <w:r w:rsidR="00461619">
        <w:rPr>
          <w:b/>
        </w:rPr>
        <w:t>’émargement, les questionnaires</w:t>
      </w:r>
      <w:r w:rsidR="0088512C" w:rsidRPr="00F74AC4">
        <w:rPr>
          <w:b/>
        </w:rPr>
        <w:t>.</w:t>
      </w:r>
    </w:p>
    <w:p w14:paraId="069F8CDA" w14:textId="3FF5A76C" w:rsidR="00B20963" w:rsidRPr="00F74AC4" w:rsidRDefault="00B20963" w:rsidP="00EA76C0">
      <w:pPr>
        <w:spacing w:before="280" w:after="280" w:line="240" w:lineRule="auto"/>
      </w:pPr>
      <w:r w:rsidRPr="00F74AC4">
        <w:rPr>
          <w:rFonts w:eastAsia="Times New Roman" w:cs="Times New Roman"/>
          <w:u w:val="single"/>
          <w:lang w:eastAsia="fr-FR"/>
        </w:rPr>
        <w:t>Durée du traitement</w:t>
      </w:r>
      <w:r w:rsidR="00F74AC4" w:rsidRPr="00F74AC4">
        <w:rPr>
          <w:rFonts w:eastAsia="Times New Roman" w:cs="Times New Roman"/>
          <w:lang w:eastAsia="fr-FR"/>
        </w:rPr>
        <w:t> :</w:t>
      </w:r>
    </w:p>
    <w:p w14:paraId="3B273B1D" w14:textId="54EE4B74" w:rsidR="00F74AC4" w:rsidRPr="00F74AC4" w:rsidRDefault="00F74AC4" w:rsidP="00F74AC4">
      <w:pPr>
        <w:pStyle w:val="Paragraphedeliste"/>
        <w:numPr>
          <w:ilvl w:val="0"/>
          <w:numId w:val="12"/>
        </w:numPr>
        <w:spacing w:before="280" w:after="280" w:line="240" w:lineRule="auto"/>
        <w:rPr>
          <w:rFonts w:eastAsia="Times New Roman" w:cs="Times New Roman"/>
          <w:b/>
          <w:lang w:eastAsia="fr-FR"/>
        </w:rPr>
      </w:pPr>
      <w:proofErr w:type="gramStart"/>
      <w:r w:rsidRPr="00F74AC4">
        <w:rPr>
          <w:b/>
        </w:rPr>
        <w:t>le</w:t>
      </w:r>
      <w:proofErr w:type="gramEnd"/>
      <w:r w:rsidRPr="00F74AC4">
        <w:rPr>
          <w:b/>
        </w:rPr>
        <w:t xml:space="preserve"> traitement des données ne peut pas excéder la durée de l’accord-cadre.</w:t>
      </w:r>
    </w:p>
    <w:p w14:paraId="50B27E7D" w14:textId="3735D1ED" w:rsidR="00B20963" w:rsidRDefault="00B20963" w:rsidP="00EB01DE">
      <w:pPr>
        <w:spacing w:before="280" w:after="280" w:line="240" w:lineRule="auto"/>
        <w:rPr>
          <w:rFonts w:eastAsia="Times New Roman" w:cs="Times New Roman"/>
          <w:lang w:eastAsia="fr-FR"/>
        </w:rPr>
      </w:pPr>
      <w:r w:rsidRPr="00F74AC4">
        <w:rPr>
          <w:rFonts w:eastAsia="Times New Roman" w:cs="Times New Roman"/>
          <w:lang w:eastAsia="fr-FR"/>
        </w:rPr>
        <w:t>Pour le traitement par les sous-traitants (ultérieurs), préciser également l’objet, la n</w:t>
      </w:r>
      <w:r w:rsidR="00F74AC4" w:rsidRPr="00F74AC4">
        <w:rPr>
          <w:rFonts w:eastAsia="Times New Roman" w:cs="Times New Roman"/>
          <w:lang w:eastAsia="fr-FR"/>
        </w:rPr>
        <w:t xml:space="preserve">ature et la durée du traitement : </w:t>
      </w:r>
      <w:r w:rsidR="00F74AC4" w:rsidRPr="00F74AC4">
        <w:t>il est précisé que l’objet, la nature et la durée du traitement sont identiques aux prescriptions ci-dessus</w:t>
      </w:r>
      <w:r w:rsidR="00D90009">
        <w:t>.</w:t>
      </w:r>
    </w:p>
    <w:p w14:paraId="71E39B6A" w14:textId="2858A442" w:rsidR="006839C6" w:rsidRPr="00F74AC4" w:rsidRDefault="006839C6" w:rsidP="00E46F47">
      <w:pPr>
        <w:pStyle w:val="Titre1"/>
        <w:suppressAutoHyphens w:val="0"/>
        <w:spacing w:after="0"/>
        <w:rPr>
          <w:lang w:eastAsia="fr-FR"/>
        </w:rPr>
      </w:pPr>
      <w:bookmarkStart w:id="42" w:name="_Toc114150827"/>
      <w:r>
        <w:rPr>
          <w:lang w:eastAsia="fr-FR"/>
        </w:rPr>
        <w:br w:type="page"/>
      </w:r>
    </w:p>
    <w:p w14:paraId="0683F8DF" w14:textId="041A7491" w:rsidR="006839C6" w:rsidRPr="00B20963" w:rsidRDefault="006839C6" w:rsidP="006839C6">
      <w:pPr>
        <w:pStyle w:val="Titre1"/>
      </w:pPr>
      <w:bookmarkStart w:id="43" w:name="_Toc134022559"/>
      <w:r w:rsidRPr="00B20963">
        <w:rPr>
          <w:lang w:eastAsia="fr-FR"/>
        </w:rPr>
        <w:lastRenderedPageBreak/>
        <w:t>ANNEXE III</w:t>
      </w:r>
      <w:r>
        <w:rPr>
          <w:lang w:eastAsia="fr-FR"/>
        </w:rPr>
        <w:t xml:space="preserve"> - </w:t>
      </w:r>
      <w:r w:rsidRPr="00EB01DE">
        <w:rPr>
          <w:lang w:eastAsia="fr-FR"/>
        </w:rPr>
        <w:t>Mesures te</w:t>
      </w:r>
      <w:r>
        <w:rPr>
          <w:lang w:eastAsia="fr-FR"/>
        </w:rPr>
        <w:t>chniques et organisationnelles</w:t>
      </w:r>
      <w:bookmarkEnd w:id="42"/>
      <w:bookmarkEnd w:id="43"/>
    </w:p>
    <w:p w14:paraId="0FEF2901" w14:textId="77777777" w:rsidR="006839C6" w:rsidRPr="00B20963" w:rsidRDefault="006839C6" w:rsidP="006839C6">
      <w:pPr>
        <w:spacing w:before="280" w:after="280" w:line="240" w:lineRule="auto"/>
        <w:rPr>
          <w:rFonts w:eastAsia="Times New Roman" w:cs="Times New Roman"/>
          <w:lang w:eastAsia="fr-FR"/>
        </w:rPr>
      </w:pPr>
      <w:r>
        <w:rPr>
          <w:rFonts w:eastAsia="Times New Roman" w:cs="Times New Roman"/>
          <w:lang w:eastAsia="fr-FR"/>
        </w:rPr>
        <w:t xml:space="preserve">Cette annexe doit être complété par le candidat et fait l’objet d’un document séparé. </w:t>
      </w:r>
    </w:p>
    <w:p w14:paraId="0289FEAB" w14:textId="77777777" w:rsidR="006839C6" w:rsidRPr="00B20963" w:rsidRDefault="006839C6" w:rsidP="00EB01DE">
      <w:pPr>
        <w:spacing w:before="280" w:after="280" w:line="240" w:lineRule="auto"/>
        <w:rPr>
          <w:rFonts w:eastAsia="Times New Roman" w:cs="Times New Roman"/>
          <w:lang w:eastAsia="fr-FR"/>
        </w:rPr>
      </w:pPr>
    </w:p>
    <w:p w14:paraId="3199C4D4" w14:textId="69511F74" w:rsidR="00B20963" w:rsidRPr="006839C6" w:rsidRDefault="00882187" w:rsidP="006839C6">
      <w:pPr>
        <w:suppressAutoHyphens w:val="0"/>
        <w:spacing w:after="0" w:line="240" w:lineRule="auto"/>
        <w:rPr>
          <w:rFonts w:ascii="arial gras" w:eastAsia="Times New Roman" w:hAnsi="arial gras" w:cs="Arial"/>
          <w:b/>
          <w:caps/>
          <w:color w:val="000000" w:themeColor="text1"/>
          <w:sz w:val="28"/>
          <w:szCs w:val="32"/>
          <w:lang w:eastAsia="fr-FR" w:bidi="hi-IN"/>
        </w:rPr>
      </w:pPr>
      <w:r w:rsidRPr="00B20963">
        <w:rPr>
          <w:rFonts w:eastAsia="Times New Roman" w:cs="Times New Roman"/>
          <w:lang w:eastAsia="fr-FR"/>
        </w:rPr>
        <w:br w:type="page"/>
      </w:r>
    </w:p>
    <w:p w14:paraId="4B65E2D4" w14:textId="3562425D" w:rsidR="00B20963" w:rsidRPr="00B20963" w:rsidRDefault="00B20963" w:rsidP="006839C6">
      <w:pPr>
        <w:pStyle w:val="Titre1"/>
      </w:pPr>
      <w:bookmarkStart w:id="44" w:name="_Toc111543465"/>
      <w:bookmarkStart w:id="45" w:name="_Toc134022560"/>
      <w:r w:rsidRPr="00B20963">
        <w:rPr>
          <w:lang w:eastAsia="fr-FR"/>
        </w:rPr>
        <w:lastRenderedPageBreak/>
        <w:t>ANNEXE IV</w:t>
      </w:r>
      <w:bookmarkStart w:id="46" w:name="_Toc111543466"/>
      <w:bookmarkEnd w:id="44"/>
      <w:r w:rsidR="00B85DB0">
        <w:t xml:space="preserve"> - </w:t>
      </w:r>
      <w:r w:rsidRPr="00B20963">
        <w:rPr>
          <w:lang w:eastAsia="fr-FR"/>
        </w:rPr>
        <w:t>Liste de sous-traitants ultérieurs</w:t>
      </w:r>
      <w:bookmarkEnd w:id="46"/>
      <w:bookmarkEnd w:id="45"/>
    </w:p>
    <w:p w14:paraId="0935AFCC" w14:textId="6DF7D805" w:rsidR="006839C6" w:rsidRDefault="006839C6" w:rsidP="006839C6">
      <w:pPr>
        <w:rPr>
          <w:lang w:eastAsia="fr-FR"/>
        </w:rPr>
      </w:pPr>
      <w:r w:rsidRPr="006839C6">
        <w:rPr>
          <w:lang w:eastAsia="fr-FR"/>
        </w:rPr>
        <w:t>La présente annexe doit être complétée en cas d’autorisation spécifique de sous-traitants ultérieurs.</w:t>
      </w:r>
    </w:p>
    <w:p w14:paraId="5062251B" w14:textId="2C31AFE5" w:rsidR="006839C6" w:rsidRDefault="006839C6" w:rsidP="006839C6">
      <w:pPr>
        <w:rPr>
          <w:lang w:eastAsia="fr-FR"/>
        </w:rPr>
      </w:pPr>
      <w:r w:rsidRPr="00776775">
        <w:rPr>
          <w:lang w:eastAsia="fr-FR"/>
        </w:rPr>
        <w:t>Le responsable du traitement a autorisé le recours aux sous-traitants ultérieurs suivants:</w:t>
      </w:r>
    </w:p>
    <w:tbl>
      <w:tblPr>
        <w:tblStyle w:val="Grilledutableau"/>
        <w:tblW w:w="0" w:type="auto"/>
        <w:tblLook w:val="04A0" w:firstRow="1" w:lastRow="0" w:firstColumn="1" w:lastColumn="0" w:noHBand="0" w:noVBand="1"/>
      </w:tblPr>
      <w:tblGrid>
        <w:gridCol w:w="1413"/>
        <w:gridCol w:w="7649"/>
      </w:tblGrid>
      <w:tr w:rsidR="006839C6" w14:paraId="08792BB5" w14:textId="77777777" w:rsidTr="003844BA">
        <w:trPr>
          <w:trHeight w:val="1835"/>
        </w:trPr>
        <w:tc>
          <w:tcPr>
            <w:tcW w:w="1413" w:type="dxa"/>
            <w:shd w:val="clear" w:color="auto" w:fill="DEEAF6" w:themeFill="accent1" w:themeFillTint="33"/>
            <w:vAlign w:val="center"/>
          </w:tcPr>
          <w:p w14:paraId="60365DD7" w14:textId="77777777" w:rsidR="006839C6" w:rsidRPr="00776775" w:rsidRDefault="006839C6" w:rsidP="003844BA">
            <w:pPr>
              <w:spacing w:after="0" w:line="240" w:lineRule="auto"/>
              <w:jc w:val="center"/>
              <w:rPr>
                <w:b/>
              </w:rPr>
            </w:pPr>
            <w:r w:rsidRPr="00776775">
              <w:rPr>
                <w:b/>
              </w:rPr>
              <w:t>Sous-traitant ultérieur n°1</w:t>
            </w:r>
          </w:p>
        </w:tc>
        <w:tc>
          <w:tcPr>
            <w:tcW w:w="7649" w:type="dxa"/>
            <w:vAlign w:val="center"/>
          </w:tcPr>
          <w:p w14:paraId="20BAE390" w14:textId="77777777" w:rsidR="006839C6" w:rsidRDefault="006839C6" w:rsidP="003844BA">
            <w:pPr>
              <w:spacing w:before="80" w:after="80" w:line="240" w:lineRule="auto"/>
            </w:pPr>
            <w:r>
              <w:t xml:space="preserve">Nom : </w:t>
            </w:r>
          </w:p>
          <w:p w14:paraId="3CB8D8B7" w14:textId="77777777" w:rsidR="006839C6" w:rsidRDefault="006839C6" w:rsidP="003844BA">
            <w:pPr>
              <w:spacing w:before="80" w:after="80" w:line="240" w:lineRule="auto"/>
            </w:pPr>
            <w:r>
              <w:t xml:space="preserve">Adresse : </w:t>
            </w:r>
          </w:p>
          <w:p w14:paraId="1A5EB04F" w14:textId="77777777" w:rsidR="006839C6" w:rsidRDefault="006839C6" w:rsidP="003844BA">
            <w:pPr>
              <w:spacing w:before="80" w:after="80" w:line="240" w:lineRule="auto"/>
            </w:pPr>
            <w:r w:rsidRPr="00776775">
              <w:t>Nom, fonction et coordonnées de la personne de contact:</w:t>
            </w:r>
          </w:p>
          <w:p w14:paraId="3D9E99A5" w14:textId="77777777" w:rsidR="006839C6" w:rsidRDefault="006839C6" w:rsidP="003844BA">
            <w:pPr>
              <w:spacing w:before="80" w:after="80" w:line="240" w:lineRule="auto"/>
            </w:pPr>
            <w:r w:rsidRPr="00776775">
              <w:t>Description du traitement</w:t>
            </w:r>
            <w:r>
              <w:t xml:space="preserve"> : </w:t>
            </w:r>
          </w:p>
        </w:tc>
      </w:tr>
      <w:tr w:rsidR="006839C6" w14:paraId="40DBC9CD" w14:textId="77777777" w:rsidTr="003844BA">
        <w:trPr>
          <w:trHeight w:val="1976"/>
        </w:trPr>
        <w:tc>
          <w:tcPr>
            <w:tcW w:w="1413" w:type="dxa"/>
            <w:shd w:val="clear" w:color="auto" w:fill="DEEAF6" w:themeFill="accent1" w:themeFillTint="33"/>
            <w:vAlign w:val="center"/>
          </w:tcPr>
          <w:p w14:paraId="2B8E6D49" w14:textId="77777777" w:rsidR="006839C6" w:rsidRPr="00776775" w:rsidRDefault="006839C6" w:rsidP="003844BA">
            <w:pPr>
              <w:spacing w:after="0" w:line="240" w:lineRule="auto"/>
              <w:jc w:val="center"/>
              <w:rPr>
                <w:b/>
              </w:rPr>
            </w:pPr>
            <w:r w:rsidRPr="00776775">
              <w:rPr>
                <w:b/>
              </w:rPr>
              <w:t>Sous-traitant ultérieur n°2</w:t>
            </w:r>
          </w:p>
        </w:tc>
        <w:tc>
          <w:tcPr>
            <w:tcW w:w="7649" w:type="dxa"/>
            <w:vAlign w:val="center"/>
          </w:tcPr>
          <w:p w14:paraId="12035BA5" w14:textId="77777777" w:rsidR="006839C6" w:rsidRDefault="006839C6" w:rsidP="003844BA">
            <w:pPr>
              <w:spacing w:before="80" w:after="80" w:line="240" w:lineRule="auto"/>
            </w:pPr>
            <w:r>
              <w:t xml:space="preserve">Nom : </w:t>
            </w:r>
          </w:p>
          <w:p w14:paraId="25DF7F6B" w14:textId="77777777" w:rsidR="006839C6" w:rsidRDefault="006839C6" w:rsidP="003844BA">
            <w:pPr>
              <w:spacing w:before="80" w:after="80" w:line="240" w:lineRule="auto"/>
            </w:pPr>
            <w:r>
              <w:t xml:space="preserve">Adresse : </w:t>
            </w:r>
          </w:p>
          <w:p w14:paraId="0A27E160" w14:textId="77777777" w:rsidR="006839C6" w:rsidRDefault="006839C6" w:rsidP="003844BA">
            <w:pPr>
              <w:spacing w:before="80" w:after="80" w:line="240" w:lineRule="auto"/>
            </w:pPr>
            <w:r>
              <w:t>Nom, fonction et coordonnées de la personne de contact:</w:t>
            </w:r>
          </w:p>
          <w:p w14:paraId="36FDC783" w14:textId="77777777" w:rsidR="006839C6" w:rsidRDefault="006839C6" w:rsidP="003844BA">
            <w:pPr>
              <w:spacing w:before="80" w:after="80" w:line="240" w:lineRule="auto"/>
            </w:pPr>
            <w:r>
              <w:t>Description du traitement :</w:t>
            </w:r>
          </w:p>
        </w:tc>
      </w:tr>
      <w:tr w:rsidR="006839C6" w14:paraId="744E9003" w14:textId="77777777" w:rsidTr="003844BA">
        <w:trPr>
          <w:trHeight w:val="1975"/>
        </w:trPr>
        <w:tc>
          <w:tcPr>
            <w:tcW w:w="1413" w:type="dxa"/>
            <w:shd w:val="clear" w:color="auto" w:fill="DEEAF6" w:themeFill="accent1" w:themeFillTint="33"/>
            <w:vAlign w:val="center"/>
          </w:tcPr>
          <w:p w14:paraId="4AD995D0" w14:textId="77777777" w:rsidR="006839C6" w:rsidRPr="00776775" w:rsidRDefault="006839C6" w:rsidP="003844BA">
            <w:pPr>
              <w:spacing w:after="0" w:line="240" w:lineRule="auto"/>
              <w:jc w:val="center"/>
              <w:rPr>
                <w:b/>
              </w:rPr>
            </w:pPr>
            <w:r w:rsidRPr="00776775">
              <w:rPr>
                <w:b/>
              </w:rPr>
              <w:t>Sous-traitant ultérieur n°3</w:t>
            </w:r>
          </w:p>
        </w:tc>
        <w:tc>
          <w:tcPr>
            <w:tcW w:w="7649" w:type="dxa"/>
            <w:vAlign w:val="center"/>
          </w:tcPr>
          <w:p w14:paraId="18552C53" w14:textId="77777777" w:rsidR="006839C6" w:rsidRDefault="006839C6" w:rsidP="003844BA">
            <w:pPr>
              <w:spacing w:before="80" w:after="80" w:line="240" w:lineRule="auto"/>
            </w:pPr>
            <w:r>
              <w:t xml:space="preserve">Nom : </w:t>
            </w:r>
          </w:p>
          <w:p w14:paraId="169224E0" w14:textId="77777777" w:rsidR="006839C6" w:rsidRDefault="006839C6" w:rsidP="003844BA">
            <w:pPr>
              <w:spacing w:before="80" w:after="80" w:line="240" w:lineRule="auto"/>
            </w:pPr>
            <w:r>
              <w:t xml:space="preserve">Adresse : </w:t>
            </w:r>
          </w:p>
          <w:p w14:paraId="7F9D6C1B" w14:textId="77777777" w:rsidR="006839C6" w:rsidRDefault="006839C6" w:rsidP="003844BA">
            <w:pPr>
              <w:spacing w:before="80" w:after="80" w:line="240" w:lineRule="auto"/>
            </w:pPr>
            <w:r w:rsidRPr="00776775">
              <w:t>Nom, fonction et coordonnées de la personne de contact:</w:t>
            </w:r>
          </w:p>
          <w:p w14:paraId="554933A1" w14:textId="77777777" w:rsidR="006839C6" w:rsidRDefault="006839C6" w:rsidP="003844BA">
            <w:pPr>
              <w:spacing w:before="80" w:after="80" w:line="240" w:lineRule="auto"/>
            </w:pPr>
            <w:r w:rsidRPr="00776775">
              <w:t>Description du traitement</w:t>
            </w:r>
            <w:r>
              <w:t> :</w:t>
            </w:r>
          </w:p>
        </w:tc>
      </w:tr>
    </w:tbl>
    <w:p w14:paraId="1AD06EC2" w14:textId="77777777" w:rsidR="00B20963" w:rsidRPr="00B20963" w:rsidRDefault="00B20963" w:rsidP="00EA76C0"/>
    <w:sectPr w:rsidR="00B20963" w:rsidRPr="00B20963" w:rsidSect="00391EF6">
      <w:footerReference w:type="default" r:id="rId11"/>
      <w:type w:val="continuous"/>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4E286" w14:textId="77777777" w:rsidR="003844BA" w:rsidRDefault="003844BA">
      <w:pPr>
        <w:spacing w:after="0" w:line="240" w:lineRule="auto"/>
      </w:pPr>
      <w:r>
        <w:separator/>
      </w:r>
    </w:p>
  </w:endnote>
  <w:endnote w:type="continuationSeparator" w:id="0">
    <w:p w14:paraId="3DD8911D" w14:textId="77777777" w:rsidR="003844BA" w:rsidRDefault="00384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gras">
    <w:panose1 w:val="020B0704020202020204"/>
    <w:charset w:val="00"/>
    <w:family w:val="roman"/>
    <w:pitch w:val="variable"/>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52D90" w14:textId="31D1FB01" w:rsidR="003844BA" w:rsidRDefault="003844BA" w:rsidP="00391EF6">
    <w:pPr>
      <w:pStyle w:val="Pieddepage"/>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6E18C" w14:textId="292AE68C" w:rsidR="003844BA" w:rsidRDefault="003844BA" w:rsidP="00391EF6">
    <w:pPr>
      <w:pStyle w:val="Pieddepage"/>
      <w:jc w:val="right"/>
    </w:pPr>
    <w:r>
      <w:t xml:space="preserve">Annexe III </w:t>
    </w:r>
    <w:r w:rsidRPr="003844BA">
      <w:t>CCAP</w:t>
    </w:r>
    <w:r w:rsidRPr="003844BA">
      <w:ptab w:relativeTo="margin" w:alignment="center" w:leader="none"/>
    </w:r>
    <w:r w:rsidR="00CE3AFE">
      <w:t>AOO Cyber</w:t>
    </w:r>
    <w:r w:rsidRPr="003844BA">
      <w:ptab w:relativeTo="margin" w:alignment="right" w:leader="none"/>
    </w:r>
    <w:r>
      <w:fldChar w:fldCharType="begin"/>
    </w:r>
    <w:r>
      <w:instrText>PAGE   \* MERGEFORMAT</w:instrText>
    </w:r>
    <w:r>
      <w:fldChar w:fldCharType="separate"/>
    </w:r>
    <w:r w:rsidR="00A94768">
      <w:rPr>
        <w:noProof/>
      </w:rP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7B1CC" w14:textId="77777777" w:rsidR="003844BA" w:rsidRDefault="003844BA">
      <w:pPr>
        <w:spacing w:after="0" w:line="240" w:lineRule="auto"/>
      </w:pPr>
      <w:r>
        <w:separator/>
      </w:r>
    </w:p>
  </w:footnote>
  <w:footnote w:type="continuationSeparator" w:id="0">
    <w:p w14:paraId="4F96712D" w14:textId="77777777" w:rsidR="003844BA" w:rsidRDefault="003844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03EF0" w14:textId="543F6A08" w:rsidR="003844BA" w:rsidRDefault="003844BA">
    <w:pPr>
      <w:pStyle w:val="En-tte"/>
    </w:pPr>
    <w:r>
      <w:rPr>
        <w:noProof/>
        <w:lang w:eastAsia="fr-FR"/>
      </w:rPr>
      <w:drawing>
        <wp:anchor distT="0" distB="9525" distL="114300" distR="114300" simplePos="0" relativeHeight="251658240" behindDoc="0" locked="0" layoutInCell="1" allowOverlap="1" wp14:anchorId="7DD81DC4" wp14:editId="66FAE482">
          <wp:simplePos x="0" y="0"/>
          <wp:positionH relativeFrom="column">
            <wp:posOffset>5004435</wp:posOffset>
          </wp:positionH>
          <wp:positionV relativeFrom="page">
            <wp:posOffset>334645</wp:posOffset>
          </wp:positionV>
          <wp:extent cx="759460" cy="614680"/>
          <wp:effectExtent l="0" t="0" r="0" b="0"/>
          <wp:wrapSquare wrapText="bothSides"/>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l="-182" t="-229" r="-182" b="-229"/>
                  <a:stretch>
                    <a:fillRect/>
                  </a:stretch>
                </pic:blipFill>
                <pic:spPr bwMode="auto">
                  <a:xfrm>
                    <a:off x="0" y="0"/>
                    <a:ext cx="759460" cy="614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inline distT="0" distB="0" distL="0" distR="0" wp14:anchorId="03CF5662" wp14:editId="1AC435EB">
          <wp:extent cx="923925" cy="66972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3144" cy="698148"/>
                  </a:xfrm>
                  <a:prstGeom prst="rect">
                    <a:avLst/>
                  </a:prstGeom>
                  <a:noFill/>
                </pic:spPr>
              </pic:pic>
            </a:graphicData>
          </a:graphic>
        </wp:inline>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OpenSymbol"/>
        <w:sz w:val="20"/>
        <w:szCs w:val="24"/>
        <w:lang w:eastAsia="fr-FR"/>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sz w:val="20"/>
        <w:szCs w:val="24"/>
        <w:lang w:eastAsia="fr-FR"/>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sz w:val="20"/>
        <w:szCs w:val="24"/>
        <w:lang w:eastAsia="fr-FR"/>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sz w:val="24"/>
        <w:szCs w:val="24"/>
        <w:highlight w:val="yellow"/>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8A134C0"/>
    <w:multiLevelType w:val="hybridMultilevel"/>
    <w:tmpl w:val="3A4A813C"/>
    <w:lvl w:ilvl="0" w:tplc="7ED6477A">
      <w:start w:val="1"/>
      <w:numFmt w:val="decimal"/>
      <w:lvlText w:val="%1."/>
      <w:lvlJc w:val="left"/>
      <w:pPr>
        <w:ind w:left="0" w:firstLine="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AF58E5"/>
    <w:multiLevelType w:val="hybridMultilevel"/>
    <w:tmpl w:val="08CCCDF8"/>
    <w:lvl w:ilvl="0" w:tplc="AF12B60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EC401E"/>
    <w:multiLevelType w:val="hybridMultilevel"/>
    <w:tmpl w:val="E9D89A7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F9547B"/>
    <w:multiLevelType w:val="hybridMultilevel"/>
    <w:tmpl w:val="8FB81E78"/>
    <w:lvl w:ilvl="0" w:tplc="61C8D1A0">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4F0358"/>
    <w:multiLevelType w:val="hybridMultilevel"/>
    <w:tmpl w:val="E6029C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2004B6"/>
    <w:multiLevelType w:val="hybridMultilevel"/>
    <w:tmpl w:val="D826C1C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406A81"/>
    <w:multiLevelType w:val="hybridMultilevel"/>
    <w:tmpl w:val="30BE6E9A"/>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A8426DF"/>
    <w:multiLevelType w:val="hybridMultilevel"/>
    <w:tmpl w:val="E9EED42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818756B"/>
    <w:multiLevelType w:val="hybridMultilevel"/>
    <w:tmpl w:val="30BE6E9A"/>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7"/>
  </w:num>
  <w:num w:numId="5">
    <w:abstractNumId w:val="4"/>
  </w:num>
  <w:num w:numId="6">
    <w:abstractNumId w:val="9"/>
  </w:num>
  <w:num w:numId="7">
    <w:abstractNumId w:val="11"/>
  </w:num>
  <w:num w:numId="8">
    <w:abstractNumId w:val="10"/>
  </w:num>
  <w:num w:numId="9">
    <w:abstractNumId w:val="5"/>
  </w:num>
  <w:num w:numId="10">
    <w:abstractNumId w:val="8"/>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20" w:allStyles="0"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5F2"/>
    <w:rsid w:val="00024312"/>
    <w:rsid w:val="000379EA"/>
    <w:rsid w:val="000B3346"/>
    <w:rsid w:val="000B7FAF"/>
    <w:rsid w:val="0011508C"/>
    <w:rsid w:val="00163BC0"/>
    <w:rsid w:val="00175D42"/>
    <w:rsid w:val="00186590"/>
    <w:rsid w:val="001A362E"/>
    <w:rsid w:val="00201BF7"/>
    <w:rsid w:val="00204499"/>
    <w:rsid w:val="00213668"/>
    <w:rsid w:val="0021686A"/>
    <w:rsid w:val="00293578"/>
    <w:rsid w:val="002945EE"/>
    <w:rsid w:val="002B3F0A"/>
    <w:rsid w:val="00306A4D"/>
    <w:rsid w:val="00326635"/>
    <w:rsid w:val="003371DE"/>
    <w:rsid w:val="00347D58"/>
    <w:rsid w:val="003844BA"/>
    <w:rsid w:val="00391665"/>
    <w:rsid w:val="00391EF6"/>
    <w:rsid w:val="00395417"/>
    <w:rsid w:val="003B14A7"/>
    <w:rsid w:val="003B50AE"/>
    <w:rsid w:val="004104DC"/>
    <w:rsid w:val="00426036"/>
    <w:rsid w:val="00430058"/>
    <w:rsid w:val="00437249"/>
    <w:rsid w:val="00461619"/>
    <w:rsid w:val="0047256F"/>
    <w:rsid w:val="004C7279"/>
    <w:rsid w:val="004E3ECC"/>
    <w:rsid w:val="004F6B7D"/>
    <w:rsid w:val="0057479D"/>
    <w:rsid w:val="005B4E26"/>
    <w:rsid w:val="005B7144"/>
    <w:rsid w:val="005F5428"/>
    <w:rsid w:val="00644C89"/>
    <w:rsid w:val="006839C6"/>
    <w:rsid w:val="006C0B4B"/>
    <w:rsid w:val="006C5FBE"/>
    <w:rsid w:val="006D3C75"/>
    <w:rsid w:val="00730199"/>
    <w:rsid w:val="007826B9"/>
    <w:rsid w:val="007B44BB"/>
    <w:rsid w:val="00842836"/>
    <w:rsid w:val="00882187"/>
    <w:rsid w:val="0088512C"/>
    <w:rsid w:val="008965D9"/>
    <w:rsid w:val="008E2A5E"/>
    <w:rsid w:val="008F7D14"/>
    <w:rsid w:val="0093551B"/>
    <w:rsid w:val="00994D22"/>
    <w:rsid w:val="009A31F6"/>
    <w:rsid w:val="009A61F3"/>
    <w:rsid w:val="009C365A"/>
    <w:rsid w:val="00A01009"/>
    <w:rsid w:val="00A12C05"/>
    <w:rsid w:val="00A6240A"/>
    <w:rsid w:val="00A748B8"/>
    <w:rsid w:val="00A84309"/>
    <w:rsid w:val="00A94768"/>
    <w:rsid w:val="00AB22E2"/>
    <w:rsid w:val="00AC6289"/>
    <w:rsid w:val="00AD3EFD"/>
    <w:rsid w:val="00AD71C5"/>
    <w:rsid w:val="00B20963"/>
    <w:rsid w:val="00B61CA1"/>
    <w:rsid w:val="00B85DB0"/>
    <w:rsid w:val="00BA4C31"/>
    <w:rsid w:val="00C3334D"/>
    <w:rsid w:val="00C42CC8"/>
    <w:rsid w:val="00C7389D"/>
    <w:rsid w:val="00C847F6"/>
    <w:rsid w:val="00C954D6"/>
    <w:rsid w:val="00CC14B7"/>
    <w:rsid w:val="00CE3AFE"/>
    <w:rsid w:val="00D07497"/>
    <w:rsid w:val="00D63044"/>
    <w:rsid w:val="00D90009"/>
    <w:rsid w:val="00D9595C"/>
    <w:rsid w:val="00D97526"/>
    <w:rsid w:val="00DA75E6"/>
    <w:rsid w:val="00DD25F2"/>
    <w:rsid w:val="00DE6A14"/>
    <w:rsid w:val="00E16929"/>
    <w:rsid w:val="00E56990"/>
    <w:rsid w:val="00E67FAC"/>
    <w:rsid w:val="00E96FAF"/>
    <w:rsid w:val="00EA76C0"/>
    <w:rsid w:val="00EB01DE"/>
    <w:rsid w:val="00ED57D0"/>
    <w:rsid w:val="00F25486"/>
    <w:rsid w:val="00F41FC6"/>
    <w:rsid w:val="00F437D6"/>
    <w:rsid w:val="00F5003E"/>
    <w:rsid w:val="00F66139"/>
    <w:rsid w:val="00F7141B"/>
    <w:rsid w:val="00F74AC4"/>
    <w:rsid w:val="00F86DEE"/>
    <w:rsid w:val="00FF25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oNotEmbedSmartTags/>
  <w:decimalSymbol w:val=","/>
  <w:listSeparator w:val=";"/>
  <w14:docId w14:val="6BA5DF2A"/>
  <w15:chartTrackingRefBased/>
  <w15:docId w15:val="{75A5662D-9DA2-40E2-B342-6390A6E5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5C7"/>
    <w:pPr>
      <w:suppressAutoHyphens/>
      <w:spacing w:after="160" w:line="252" w:lineRule="auto"/>
      <w:jc w:val="both"/>
    </w:pPr>
    <w:rPr>
      <w:rFonts w:ascii="Arial" w:eastAsia="Calibri" w:hAnsi="Arial" w:cs="Calibri"/>
      <w:sz w:val="22"/>
      <w:szCs w:val="22"/>
      <w:lang w:eastAsia="zh-CN"/>
    </w:rPr>
  </w:style>
  <w:style w:type="paragraph" w:styleId="Titre1">
    <w:name w:val="heading 1"/>
    <w:next w:val="LO-Normal"/>
    <w:qFormat/>
    <w:rsid w:val="00186590"/>
    <w:pPr>
      <w:keepNext/>
      <w:keepLines/>
      <w:widowControl w:val="0"/>
      <w:numPr>
        <w:numId w:val="1"/>
      </w:numPr>
      <w:pBdr>
        <w:top w:val="single" w:sz="12" w:space="4" w:color="0070C0"/>
        <w:bottom w:val="single" w:sz="12" w:space="4" w:color="0070C0"/>
      </w:pBdr>
      <w:suppressAutoHyphens/>
      <w:spacing w:before="240" w:after="240"/>
      <w:ind w:left="360" w:hanging="360"/>
      <w:jc w:val="center"/>
      <w:outlineLvl w:val="0"/>
    </w:pPr>
    <w:rPr>
      <w:rFonts w:ascii="arial gras" w:hAnsi="arial gras" w:cs="Arial"/>
      <w:b/>
      <w:caps/>
      <w:color w:val="000000" w:themeColor="text1"/>
      <w:sz w:val="28"/>
      <w:szCs w:val="32"/>
      <w:lang w:eastAsia="zh-CN" w:bidi="hi-IN"/>
    </w:rPr>
  </w:style>
  <w:style w:type="paragraph" w:styleId="Titre2">
    <w:name w:val="heading 2"/>
    <w:basedOn w:val="LO-Normal"/>
    <w:next w:val="LO-Normal"/>
    <w:qFormat/>
    <w:rsid w:val="00186590"/>
    <w:pPr>
      <w:keepNext/>
      <w:keepLines/>
      <w:numPr>
        <w:ilvl w:val="1"/>
        <w:numId w:val="1"/>
      </w:numPr>
      <w:spacing w:before="240" w:after="240"/>
      <w:jc w:val="left"/>
      <w:outlineLvl w:val="1"/>
    </w:pPr>
    <w:rPr>
      <w:rFonts w:eastAsia="Times New Roman"/>
      <w:b/>
      <w:color w:val="auto"/>
      <w:sz w:val="24"/>
      <w:szCs w:val="26"/>
    </w:rPr>
  </w:style>
  <w:style w:type="paragraph" w:styleId="Titre3">
    <w:name w:val="heading 3"/>
    <w:basedOn w:val="Normal"/>
    <w:next w:val="Normal"/>
    <w:link w:val="Titre3Car"/>
    <w:uiPriority w:val="9"/>
    <w:unhideWhenUsed/>
    <w:qFormat/>
    <w:rsid w:val="003B14A7"/>
    <w:pPr>
      <w:keepNext/>
      <w:spacing w:before="240" w:after="240" w:line="240" w:lineRule="auto"/>
      <w:ind w:firstLine="709"/>
      <w:outlineLvl w:val="2"/>
    </w:pPr>
    <w:rPr>
      <w:rFonts w:eastAsia="Times New Roman" w:cs="Times New Roman"/>
      <w:b/>
      <w:bCs/>
      <w:i/>
      <w:szCs w:val="26"/>
    </w:rPr>
  </w:style>
  <w:style w:type="paragraph" w:styleId="Titre4">
    <w:name w:val="heading 4"/>
    <w:basedOn w:val="Normal"/>
    <w:next w:val="Normal"/>
    <w:link w:val="Titre4Car"/>
    <w:uiPriority w:val="9"/>
    <w:unhideWhenUsed/>
    <w:qFormat/>
    <w:rsid w:val="00395417"/>
    <w:pPr>
      <w:keepNext/>
      <w:keepLines/>
      <w:spacing w:before="40" w:after="240"/>
      <w:outlineLvl w:val="3"/>
    </w:pPr>
    <w:rPr>
      <w:rFonts w:asciiTheme="majorHAnsi" w:eastAsiaTheme="majorEastAsia" w:hAnsiTheme="majorHAnsi" w:cstheme="majorBidi"/>
      <w:b/>
      <w:i/>
      <w:i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OpenSymbol"/>
      <w:sz w:val="20"/>
      <w:szCs w:val="24"/>
      <w:lang w:eastAsia="fr-FR"/>
    </w:rPr>
  </w:style>
  <w:style w:type="character" w:customStyle="1" w:styleId="WW8Num2z1">
    <w:name w:val="WW8Num2z1"/>
    <w:rPr>
      <w:rFonts w:ascii="OpenSymbol" w:hAnsi="OpenSymbol" w:cs="OpenSymbol"/>
    </w:rPr>
  </w:style>
  <w:style w:type="character" w:customStyle="1" w:styleId="WW8Num3z0">
    <w:name w:val="WW8Num3z0"/>
    <w:rPr>
      <w:rFonts w:ascii="Times New Roman" w:hAnsi="Times New Roman" w:cs="Times New Roman"/>
      <w:sz w:val="24"/>
      <w:szCs w:val="24"/>
      <w:highlight w:val="yellow"/>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Policepardfaut3">
    <w:name w:val="Police par défaut3"/>
  </w:style>
  <w:style w:type="character" w:customStyle="1" w:styleId="Policepardfaut2">
    <w:name w:val="Police par défaut2"/>
  </w:style>
  <w:style w:type="character" w:customStyle="1" w:styleId="Policepardfaut1">
    <w:name w:val="Police par défaut1"/>
  </w:style>
  <w:style w:type="character" w:styleId="Lienhypertexte">
    <w:name w:val="Hyperlink"/>
    <w:uiPriority w:val="99"/>
    <w:rPr>
      <w:color w:val="0000FF"/>
      <w:u w:val="single"/>
    </w:rPr>
  </w:style>
  <w:style w:type="character" w:customStyle="1" w:styleId="oj-super">
    <w:name w:val="oj-super"/>
  </w:style>
  <w:style w:type="character" w:customStyle="1" w:styleId="oj-italic">
    <w:name w:val="oj-italic"/>
  </w:style>
  <w:style w:type="character" w:customStyle="1" w:styleId="oj-bold">
    <w:name w:val="oj-bold"/>
  </w:style>
  <w:style w:type="character" w:customStyle="1" w:styleId="Marquedecommentaire1">
    <w:name w:val="Marque de commentaire1"/>
    <w:rPr>
      <w:sz w:val="16"/>
      <w:szCs w:val="16"/>
    </w:rPr>
  </w:style>
  <w:style w:type="character" w:customStyle="1" w:styleId="WWCharLFO13LVL1">
    <w:name w:val="WW_CharLFO13LVL1"/>
    <w:rPr>
      <w:rFonts w:ascii="OpenSymbol" w:eastAsia="OpenSymbol" w:hAnsi="OpenSymbol" w:cs="OpenSymbol"/>
    </w:rPr>
  </w:style>
  <w:style w:type="character" w:customStyle="1" w:styleId="WWCharLFO13LVL2">
    <w:name w:val="WW_CharLFO13LVL2"/>
    <w:rPr>
      <w:rFonts w:ascii="OpenSymbol" w:eastAsia="OpenSymbol" w:hAnsi="OpenSymbol" w:cs="OpenSymbol"/>
    </w:rPr>
  </w:style>
  <w:style w:type="character" w:customStyle="1" w:styleId="WWCharLFO13LVL3">
    <w:name w:val="WW_CharLFO13LVL3"/>
    <w:rPr>
      <w:rFonts w:ascii="OpenSymbol" w:eastAsia="OpenSymbol" w:hAnsi="OpenSymbol" w:cs="OpenSymbol"/>
    </w:rPr>
  </w:style>
  <w:style w:type="character" w:customStyle="1" w:styleId="WWCharLFO13LVL4">
    <w:name w:val="WW_CharLFO13LVL4"/>
    <w:rPr>
      <w:rFonts w:ascii="OpenSymbol" w:eastAsia="OpenSymbol" w:hAnsi="OpenSymbol" w:cs="OpenSymbol"/>
    </w:rPr>
  </w:style>
  <w:style w:type="character" w:customStyle="1" w:styleId="WWCharLFO13LVL5">
    <w:name w:val="WW_CharLFO13LVL5"/>
    <w:rPr>
      <w:rFonts w:ascii="OpenSymbol" w:eastAsia="OpenSymbol" w:hAnsi="OpenSymbol" w:cs="OpenSymbol"/>
    </w:rPr>
  </w:style>
  <w:style w:type="character" w:customStyle="1" w:styleId="WWCharLFO13LVL6">
    <w:name w:val="WW_CharLFO13LVL6"/>
    <w:rPr>
      <w:rFonts w:ascii="OpenSymbol" w:eastAsia="OpenSymbol" w:hAnsi="OpenSymbol" w:cs="OpenSymbol"/>
    </w:rPr>
  </w:style>
  <w:style w:type="character" w:customStyle="1" w:styleId="WWCharLFO13LVL7">
    <w:name w:val="WW_CharLFO13LVL7"/>
    <w:rPr>
      <w:rFonts w:ascii="OpenSymbol" w:eastAsia="OpenSymbol" w:hAnsi="OpenSymbol" w:cs="OpenSymbol"/>
    </w:rPr>
  </w:style>
  <w:style w:type="character" w:customStyle="1" w:styleId="WWCharLFO13LVL8">
    <w:name w:val="WW_CharLFO13LVL8"/>
    <w:rPr>
      <w:rFonts w:ascii="OpenSymbol" w:eastAsia="OpenSymbol" w:hAnsi="OpenSymbol" w:cs="OpenSymbol"/>
    </w:rPr>
  </w:style>
  <w:style w:type="character" w:customStyle="1" w:styleId="WWCharLFO13LVL9">
    <w:name w:val="WW_CharLFO13LVL9"/>
    <w:rPr>
      <w:rFonts w:ascii="OpenSymbol" w:eastAsia="OpenSymbol" w:hAnsi="OpenSymbol" w:cs="OpenSymbol"/>
    </w:rPr>
  </w:style>
  <w:style w:type="character" w:customStyle="1" w:styleId="TextedebullesCar">
    <w:name w:val="Texte de bulles Car"/>
    <w:rPr>
      <w:rFonts w:ascii="Segoe UI" w:eastAsia="Calibri" w:hAnsi="Segoe UI" w:cs="Segoe UI"/>
      <w:sz w:val="18"/>
      <w:szCs w:val="18"/>
      <w:lang w:eastAsia="zh-CN"/>
    </w:rPr>
  </w:style>
  <w:style w:type="character" w:customStyle="1" w:styleId="NotedebasdepageCar">
    <w:name w:val="Note de bas de page Car"/>
    <w:basedOn w:val="Policepardfaut2"/>
  </w:style>
  <w:style w:type="character" w:customStyle="1" w:styleId="Caractresdenotedebasdepage">
    <w:name w:val="Caractères de note de bas de page"/>
    <w:rPr>
      <w:vertAlign w:val="superscript"/>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
    <w:name w:val="Commentaire Car"/>
    <w:rPr>
      <w:rFonts w:ascii="Calibri" w:eastAsia="Calibri" w:hAnsi="Calibri" w:cs="Calibri"/>
      <w:lang w:eastAsia="zh-CN"/>
    </w:rPr>
  </w:style>
  <w:style w:type="character" w:customStyle="1" w:styleId="ObjetducommentaireCar">
    <w:name w:val="Objet du commentaire Car"/>
    <w:rPr>
      <w:rFonts w:ascii="Calibri" w:eastAsia="Calibri" w:hAnsi="Calibri" w:cs="Calibri"/>
      <w:b/>
      <w:bCs/>
      <w:lang w:eastAsia="zh-CN"/>
    </w:rPr>
  </w:style>
  <w:style w:type="character" w:styleId="Appelnotedebasdep">
    <w:name w:val="footnote reference"/>
    <w:rPr>
      <w:vertAlign w:val="superscript"/>
    </w:rPr>
  </w:style>
  <w:style w:type="character" w:styleId="Numrodeligne">
    <w:name w:val="line numbe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LO-Normal">
    <w:name w:val="LO-Normal"/>
    <w:pPr>
      <w:widowControl w:val="0"/>
      <w:suppressAutoHyphens/>
      <w:spacing w:after="5"/>
      <w:ind w:left="10" w:hanging="10"/>
      <w:jc w:val="both"/>
    </w:pPr>
    <w:rPr>
      <w:rFonts w:ascii="Arial" w:eastAsia="Arial" w:hAnsi="Arial" w:cs="Arial"/>
      <w:color w:val="000000"/>
      <w:szCs w:val="24"/>
      <w:lang w:eastAsia="zh-CN" w:bidi="hi-IN"/>
    </w:rPr>
  </w:style>
  <w:style w:type="paragraph" w:customStyle="1" w:styleId="Titre20">
    <w:name w:val="Titre2"/>
    <w:basedOn w:val="Normal"/>
    <w:next w:val="Corpsdetexte"/>
    <w:pPr>
      <w:keepNext/>
      <w:spacing w:before="240" w:after="120"/>
    </w:pPr>
    <w:rPr>
      <w:rFonts w:ascii="Liberation Sans" w:eastAsia="Microsoft YaHei" w:hAnsi="Liberation Sans" w:cs="Mangal"/>
      <w:sz w:val="28"/>
      <w:szCs w:val="28"/>
    </w:rPr>
  </w:style>
  <w:style w:type="paragraph" w:customStyle="1" w:styleId="Titre10">
    <w:name w:val="Titre1"/>
    <w:basedOn w:val="Normal"/>
    <w:next w:val="Corpsdetexte"/>
    <w:pPr>
      <w:keepNext/>
      <w:spacing w:before="240" w:after="120"/>
    </w:pPr>
    <w:rPr>
      <w:rFonts w:ascii="Liberation Sans" w:eastAsia="Microsoft YaHei" w:hAnsi="Liberation Sans" w:cs="Mangal"/>
      <w:sz w:val="28"/>
      <w:szCs w:val="28"/>
    </w:rPr>
  </w:style>
  <w:style w:type="paragraph" w:customStyle="1" w:styleId="Livre">
    <w:name w:val="Livre"/>
    <w:basedOn w:val="Normal"/>
    <w:rPr>
      <w:b/>
    </w:rPr>
  </w:style>
  <w:style w:type="paragraph" w:customStyle="1" w:styleId="oj-doc-ti">
    <w:name w:val="oj-doc-ti"/>
    <w:basedOn w:val="Normal"/>
    <w:pPr>
      <w:spacing w:before="280" w:after="280" w:line="240" w:lineRule="auto"/>
    </w:pPr>
    <w:rPr>
      <w:rFonts w:ascii="Times New Roman" w:eastAsia="Times New Roman" w:hAnsi="Times New Roman" w:cs="Times New Roman"/>
      <w:sz w:val="24"/>
      <w:szCs w:val="24"/>
    </w:rPr>
  </w:style>
  <w:style w:type="paragraph" w:customStyle="1" w:styleId="oj-normal">
    <w:name w:val="oj-normal"/>
    <w:basedOn w:val="Normal"/>
    <w:pPr>
      <w:spacing w:before="280" w:after="280" w:line="240" w:lineRule="auto"/>
    </w:pPr>
    <w:rPr>
      <w:rFonts w:ascii="Times New Roman" w:eastAsia="Times New Roman" w:hAnsi="Times New Roman" w:cs="Times New Roman"/>
      <w:sz w:val="24"/>
      <w:szCs w:val="24"/>
    </w:rPr>
  </w:style>
  <w:style w:type="paragraph" w:customStyle="1" w:styleId="oj-ti-art">
    <w:name w:val="oj-ti-art"/>
    <w:basedOn w:val="Normal"/>
    <w:pPr>
      <w:spacing w:before="280" w:after="280" w:line="240" w:lineRule="auto"/>
    </w:pPr>
    <w:rPr>
      <w:rFonts w:ascii="Times New Roman" w:eastAsia="Times New Roman" w:hAnsi="Times New Roman" w:cs="Times New Roman"/>
      <w:sz w:val="24"/>
      <w:szCs w:val="24"/>
    </w:rPr>
  </w:style>
  <w:style w:type="paragraph" w:customStyle="1" w:styleId="oj-signatory">
    <w:name w:val="oj-signatory"/>
    <w:basedOn w:val="Normal"/>
    <w:pPr>
      <w:spacing w:before="280" w:after="280" w:line="240" w:lineRule="auto"/>
    </w:pPr>
    <w:rPr>
      <w:rFonts w:ascii="Times New Roman" w:eastAsia="Times New Roman" w:hAnsi="Times New Roman" w:cs="Times New Roman"/>
      <w:sz w:val="24"/>
      <w:szCs w:val="24"/>
    </w:rPr>
  </w:style>
  <w:style w:type="paragraph" w:customStyle="1" w:styleId="oj-note">
    <w:name w:val="oj-note"/>
    <w:basedOn w:val="Normal"/>
    <w:pPr>
      <w:spacing w:before="280" w:after="280" w:line="240" w:lineRule="auto"/>
    </w:pPr>
    <w:rPr>
      <w:rFonts w:ascii="Times New Roman" w:eastAsia="Times New Roman" w:hAnsi="Times New Roman" w:cs="Times New Roman"/>
      <w:sz w:val="24"/>
      <w:szCs w:val="24"/>
    </w:rPr>
  </w:style>
  <w:style w:type="paragraph" w:customStyle="1" w:styleId="oj-ti-grseq-1">
    <w:name w:val="oj-ti-grseq-1"/>
    <w:basedOn w:val="Normal"/>
    <w:pPr>
      <w:spacing w:before="280" w:after="280" w:line="240" w:lineRule="auto"/>
    </w:pPr>
    <w:rPr>
      <w:rFonts w:ascii="Times New Roman" w:eastAsia="Times New Roman" w:hAnsi="Times New Roman" w:cs="Times New Roman"/>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extedebulles">
    <w:name w:val="Balloon Text"/>
    <w:basedOn w:val="Normal"/>
    <w:pPr>
      <w:spacing w:after="0" w:line="240" w:lineRule="auto"/>
    </w:pPr>
    <w:rPr>
      <w:rFonts w:ascii="Segoe UI" w:hAnsi="Segoe UI" w:cs="Segoe UI"/>
      <w:sz w:val="18"/>
      <w:szCs w:val="18"/>
    </w:rPr>
  </w:style>
  <w:style w:type="paragraph" w:styleId="Notedebasdepage">
    <w:name w:val="footnote text"/>
    <w:basedOn w:val="Normal"/>
    <w:pPr>
      <w:suppressAutoHyphens w:val="0"/>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pPr>
      <w:suppressAutoHyphens w:val="0"/>
      <w:spacing w:before="280" w:after="280" w:line="240" w:lineRule="auto"/>
    </w:pPr>
    <w:rPr>
      <w:rFonts w:ascii="Times New Roman" w:eastAsia="Times New Roman" w:hAnsi="Times New Roman" w:cs="Times New Roman"/>
      <w:sz w:val="24"/>
      <w:szCs w:val="24"/>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table" w:styleId="Grilledutableau">
    <w:name w:val="Table Grid"/>
    <w:basedOn w:val="TableauNormal"/>
    <w:uiPriority w:val="39"/>
    <w:rsid w:val="00CC1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175D42"/>
    <w:rPr>
      <w:rFonts w:ascii="Calibri" w:eastAsia="Calibri" w:hAnsi="Calibri" w:cs="Calibri"/>
      <w:sz w:val="22"/>
      <w:szCs w:val="22"/>
      <w:lang w:eastAsia="zh-CN"/>
    </w:rPr>
  </w:style>
  <w:style w:type="paragraph" w:customStyle="1" w:styleId="Style1">
    <w:name w:val="Style1"/>
    <w:basedOn w:val="Normal"/>
    <w:link w:val="Style1Car"/>
    <w:qFormat/>
    <w:rsid w:val="004F6B7D"/>
    <w:rPr>
      <w:b/>
      <w:bCs/>
    </w:rPr>
  </w:style>
  <w:style w:type="paragraph" w:styleId="TM1">
    <w:name w:val="toc 1"/>
    <w:basedOn w:val="Normal"/>
    <w:next w:val="Normal"/>
    <w:autoRedefine/>
    <w:uiPriority w:val="39"/>
    <w:unhideWhenUsed/>
    <w:rsid w:val="004F6B7D"/>
  </w:style>
  <w:style w:type="character" w:customStyle="1" w:styleId="Style1Car">
    <w:name w:val="Style1 Car"/>
    <w:link w:val="Style1"/>
    <w:rsid w:val="004F6B7D"/>
    <w:rPr>
      <w:rFonts w:ascii="Calibri" w:eastAsia="Calibri" w:hAnsi="Calibri" w:cs="Calibri"/>
      <w:b/>
      <w:bCs/>
      <w:sz w:val="22"/>
      <w:szCs w:val="22"/>
      <w:lang w:eastAsia="zh-CN"/>
    </w:rPr>
  </w:style>
  <w:style w:type="paragraph" w:customStyle="1" w:styleId="Style2">
    <w:name w:val="Style2"/>
    <w:basedOn w:val="Normal"/>
    <w:link w:val="Style2Car"/>
    <w:qFormat/>
    <w:rsid w:val="00DE6A14"/>
    <w:pPr>
      <w:spacing w:before="280" w:after="280" w:line="240" w:lineRule="auto"/>
      <w:ind w:firstLine="709"/>
    </w:pPr>
    <w:rPr>
      <w:rFonts w:eastAsia="Times New Roman" w:cs="Times New Roman"/>
      <w:b/>
      <w:bCs/>
      <w:i/>
      <w:lang w:eastAsia="fr-FR"/>
    </w:rPr>
  </w:style>
  <w:style w:type="character" w:customStyle="1" w:styleId="Titre3Car">
    <w:name w:val="Titre 3 Car"/>
    <w:link w:val="Titre3"/>
    <w:uiPriority w:val="9"/>
    <w:rsid w:val="003B14A7"/>
    <w:rPr>
      <w:rFonts w:ascii="Arial" w:hAnsi="Arial"/>
      <w:b/>
      <w:bCs/>
      <w:i/>
      <w:sz w:val="22"/>
      <w:szCs w:val="26"/>
      <w:lang w:eastAsia="zh-CN"/>
    </w:rPr>
  </w:style>
  <w:style w:type="character" w:customStyle="1" w:styleId="Style2Car">
    <w:name w:val="Style2 Car"/>
    <w:link w:val="Style2"/>
    <w:rsid w:val="00DE6A14"/>
    <w:rPr>
      <w:rFonts w:ascii="Arial" w:hAnsi="Arial"/>
      <w:b/>
      <w:bCs/>
      <w:i/>
      <w:sz w:val="22"/>
      <w:szCs w:val="22"/>
    </w:rPr>
  </w:style>
  <w:style w:type="paragraph" w:styleId="TM2">
    <w:name w:val="toc 2"/>
    <w:basedOn w:val="Normal"/>
    <w:next w:val="Normal"/>
    <w:autoRedefine/>
    <w:uiPriority w:val="39"/>
    <w:unhideWhenUsed/>
    <w:rsid w:val="003B14A7"/>
    <w:pPr>
      <w:tabs>
        <w:tab w:val="right" w:leader="dot" w:pos="9062"/>
      </w:tabs>
      <w:ind w:left="221"/>
    </w:pPr>
  </w:style>
  <w:style w:type="paragraph" w:styleId="En-tte">
    <w:name w:val="header"/>
    <w:basedOn w:val="Normal"/>
    <w:link w:val="En-tteCar"/>
    <w:uiPriority w:val="99"/>
    <w:unhideWhenUsed/>
    <w:rsid w:val="002B3F0A"/>
    <w:pPr>
      <w:tabs>
        <w:tab w:val="center" w:pos="4536"/>
        <w:tab w:val="right" w:pos="9072"/>
      </w:tabs>
    </w:pPr>
  </w:style>
  <w:style w:type="character" w:customStyle="1" w:styleId="En-tteCar">
    <w:name w:val="En-tête Car"/>
    <w:link w:val="En-tte"/>
    <w:uiPriority w:val="99"/>
    <w:rsid w:val="002B3F0A"/>
    <w:rPr>
      <w:rFonts w:ascii="Calibri" w:eastAsia="Calibri" w:hAnsi="Calibri" w:cs="Calibri"/>
      <w:sz w:val="22"/>
      <w:szCs w:val="22"/>
      <w:lang w:eastAsia="zh-CN"/>
    </w:rPr>
  </w:style>
  <w:style w:type="paragraph" w:styleId="Pieddepage">
    <w:name w:val="footer"/>
    <w:basedOn w:val="Normal"/>
    <w:link w:val="PieddepageCar"/>
    <w:uiPriority w:val="99"/>
    <w:unhideWhenUsed/>
    <w:rsid w:val="002B3F0A"/>
    <w:pPr>
      <w:tabs>
        <w:tab w:val="center" w:pos="4536"/>
        <w:tab w:val="right" w:pos="9072"/>
      </w:tabs>
    </w:pPr>
  </w:style>
  <w:style w:type="character" w:customStyle="1" w:styleId="PieddepageCar">
    <w:name w:val="Pied de page Car"/>
    <w:link w:val="Pieddepage"/>
    <w:uiPriority w:val="99"/>
    <w:rsid w:val="002B3F0A"/>
    <w:rPr>
      <w:rFonts w:ascii="Calibri" w:eastAsia="Calibri" w:hAnsi="Calibri" w:cs="Calibri"/>
      <w:sz w:val="22"/>
      <w:szCs w:val="22"/>
      <w:lang w:eastAsia="zh-CN"/>
    </w:rPr>
  </w:style>
  <w:style w:type="character" w:styleId="Marquedecommentaire">
    <w:name w:val="annotation reference"/>
    <w:basedOn w:val="Policepardfaut"/>
    <w:uiPriority w:val="99"/>
    <w:semiHidden/>
    <w:unhideWhenUsed/>
    <w:rsid w:val="00293578"/>
    <w:rPr>
      <w:sz w:val="16"/>
      <w:szCs w:val="16"/>
    </w:rPr>
  </w:style>
  <w:style w:type="paragraph" w:styleId="Commentaire">
    <w:name w:val="annotation text"/>
    <w:basedOn w:val="Normal"/>
    <w:link w:val="CommentaireCar1"/>
    <w:uiPriority w:val="99"/>
    <w:unhideWhenUsed/>
    <w:rsid w:val="00293578"/>
    <w:pPr>
      <w:spacing w:line="240" w:lineRule="auto"/>
    </w:pPr>
    <w:rPr>
      <w:sz w:val="20"/>
      <w:szCs w:val="20"/>
    </w:rPr>
  </w:style>
  <w:style w:type="character" w:customStyle="1" w:styleId="CommentaireCar1">
    <w:name w:val="Commentaire Car1"/>
    <w:basedOn w:val="Policepardfaut"/>
    <w:link w:val="Commentaire"/>
    <w:uiPriority w:val="99"/>
    <w:rsid w:val="00293578"/>
    <w:rPr>
      <w:rFonts w:ascii="Calibri" w:eastAsia="Calibri" w:hAnsi="Calibri" w:cs="Calibri"/>
      <w:lang w:eastAsia="zh-CN"/>
    </w:rPr>
  </w:style>
  <w:style w:type="paragraph" w:styleId="En-ttedetabledesmatires">
    <w:name w:val="TOC Heading"/>
    <w:basedOn w:val="Titre1"/>
    <w:next w:val="Normal"/>
    <w:uiPriority w:val="39"/>
    <w:unhideWhenUsed/>
    <w:qFormat/>
    <w:rsid w:val="00EB01DE"/>
    <w:pPr>
      <w:widowControl/>
      <w:numPr>
        <w:numId w:val="0"/>
      </w:numPr>
      <w:pBdr>
        <w:top w:val="none" w:sz="0" w:space="0" w:color="auto"/>
        <w:bottom w:val="none" w:sz="0" w:space="0" w:color="auto"/>
      </w:pBdr>
      <w:suppressAutoHyphens w:val="0"/>
      <w:spacing w:after="0" w:line="259" w:lineRule="auto"/>
      <w:jc w:val="left"/>
      <w:outlineLvl w:val="9"/>
    </w:pPr>
    <w:rPr>
      <w:rFonts w:asciiTheme="majorHAnsi" w:eastAsiaTheme="majorEastAsia" w:hAnsiTheme="majorHAnsi" w:cstheme="majorBidi"/>
      <w:b w:val="0"/>
      <w:caps w:val="0"/>
      <w:color w:val="2E74B5" w:themeColor="accent1" w:themeShade="BF"/>
      <w:sz w:val="32"/>
      <w:lang w:eastAsia="fr-FR" w:bidi="ar-SA"/>
    </w:rPr>
  </w:style>
  <w:style w:type="paragraph" w:styleId="TM3">
    <w:name w:val="toc 3"/>
    <w:basedOn w:val="Normal"/>
    <w:next w:val="Normal"/>
    <w:autoRedefine/>
    <w:uiPriority w:val="39"/>
    <w:unhideWhenUsed/>
    <w:rsid w:val="003844BA"/>
    <w:pPr>
      <w:tabs>
        <w:tab w:val="right" w:leader="dot" w:pos="9062"/>
      </w:tabs>
      <w:spacing w:after="80" w:line="240" w:lineRule="auto"/>
      <w:ind w:left="442"/>
    </w:pPr>
  </w:style>
  <w:style w:type="paragraph" w:styleId="Paragraphedeliste">
    <w:name w:val="List Paragraph"/>
    <w:basedOn w:val="Normal"/>
    <w:uiPriority w:val="34"/>
    <w:qFormat/>
    <w:rsid w:val="00FF25C7"/>
    <w:pPr>
      <w:ind w:left="720"/>
      <w:contextualSpacing/>
    </w:pPr>
  </w:style>
  <w:style w:type="character" w:customStyle="1" w:styleId="Titre4Car">
    <w:name w:val="Titre 4 Car"/>
    <w:basedOn w:val="Policepardfaut"/>
    <w:link w:val="Titre4"/>
    <w:uiPriority w:val="9"/>
    <w:rsid w:val="00395417"/>
    <w:rPr>
      <w:rFonts w:asciiTheme="majorHAnsi" w:eastAsiaTheme="majorEastAsia" w:hAnsiTheme="majorHAnsi" w:cstheme="majorBidi"/>
      <w:b/>
      <w:i/>
      <w:iCs/>
      <w:sz w:val="24"/>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22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mailto:delegue-protection-donnees@interieur.gouv.fr"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7F2F1-C5B0-42C9-B9E8-CE0D816A4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5340</Words>
  <Characters>29373</Characters>
  <Application>Microsoft Office Word</Application>
  <DocSecurity>0</DocSecurity>
  <Lines>244</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34644</CharactersWithSpaces>
  <SharedDoc>false</SharedDoc>
  <HLinks>
    <vt:vector size="222" baseType="variant">
      <vt:variant>
        <vt:i4>1900603</vt:i4>
      </vt:variant>
      <vt:variant>
        <vt:i4>212</vt:i4>
      </vt:variant>
      <vt:variant>
        <vt:i4>0</vt:i4>
      </vt:variant>
      <vt:variant>
        <vt:i4>5</vt:i4>
      </vt:variant>
      <vt:variant>
        <vt:lpwstr/>
      </vt:variant>
      <vt:variant>
        <vt:lpwstr>_Toc89271602</vt:lpwstr>
      </vt:variant>
      <vt:variant>
        <vt:i4>1966139</vt:i4>
      </vt:variant>
      <vt:variant>
        <vt:i4>206</vt:i4>
      </vt:variant>
      <vt:variant>
        <vt:i4>0</vt:i4>
      </vt:variant>
      <vt:variant>
        <vt:i4>5</vt:i4>
      </vt:variant>
      <vt:variant>
        <vt:lpwstr/>
      </vt:variant>
      <vt:variant>
        <vt:lpwstr>_Toc89271601</vt:lpwstr>
      </vt:variant>
      <vt:variant>
        <vt:i4>2031675</vt:i4>
      </vt:variant>
      <vt:variant>
        <vt:i4>200</vt:i4>
      </vt:variant>
      <vt:variant>
        <vt:i4>0</vt:i4>
      </vt:variant>
      <vt:variant>
        <vt:i4>5</vt:i4>
      </vt:variant>
      <vt:variant>
        <vt:lpwstr/>
      </vt:variant>
      <vt:variant>
        <vt:lpwstr>_Toc89271600</vt:lpwstr>
      </vt:variant>
      <vt:variant>
        <vt:i4>1376306</vt:i4>
      </vt:variant>
      <vt:variant>
        <vt:i4>194</vt:i4>
      </vt:variant>
      <vt:variant>
        <vt:i4>0</vt:i4>
      </vt:variant>
      <vt:variant>
        <vt:i4>5</vt:i4>
      </vt:variant>
      <vt:variant>
        <vt:lpwstr/>
      </vt:variant>
      <vt:variant>
        <vt:lpwstr>_Toc89271599</vt:lpwstr>
      </vt:variant>
      <vt:variant>
        <vt:i4>1310770</vt:i4>
      </vt:variant>
      <vt:variant>
        <vt:i4>188</vt:i4>
      </vt:variant>
      <vt:variant>
        <vt:i4>0</vt:i4>
      </vt:variant>
      <vt:variant>
        <vt:i4>5</vt:i4>
      </vt:variant>
      <vt:variant>
        <vt:lpwstr/>
      </vt:variant>
      <vt:variant>
        <vt:lpwstr>_Toc89271598</vt:lpwstr>
      </vt:variant>
      <vt:variant>
        <vt:i4>1769522</vt:i4>
      </vt:variant>
      <vt:variant>
        <vt:i4>182</vt:i4>
      </vt:variant>
      <vt:variant>
        <vt:i4>0</vt:i4>
      </vt:variant>
      <vt:variant>
        <vt:i4>5</vt:i4>
      </vt:variant>
      <vt:variant>
        <vt:lpwstr/>
      </vt:variant>
      <vt:variant>
        <vt:lpwstr>_Toc89271597</vt:lpwstr>
      </vt:variant>
      <vt:variant>
        <vt:i4>1703986</vt:i4>
      </vt:variant>
      <vt:variant>
        <vt:i4>176</vt:i4>
      </vt:variant>
      <vt:variant>
        <vt:i4>0</vt:i4>
      </vt:variant>
      <vt:variant>
        <vt:i4>5</vt:i4>
      </vt:variant>
      <vt:variant>
        <vt:lpwstr/>
      </vt:variant>
      <vt:variant>
        <vt:lpwstr>_Toc89271596</vt:lpwstr>
      </vt:variant>
      <vt:variant>
        <vt:i4>1638450</vt:i4>
      </vt:variant>
      <vt:variant>
        <vt:i4>170</vt:i4>
      </vt:variant>
      <vt:variant>
        <vt:i4>0</vt:i4>
      </vt:variant>
      <vt:variant>
        <vt:i4>5</vt:i4>
      </vt:variant>
      <vt:variant>
        <vt:lpwstr/>
      </vt:variant>
      <vt:variant>
        <vt:lpwstr>_Toc89271595</vt:lpwstr>
      </vt:variant>
      <vt:variant>
        <vt:i4>1572914</vt:i4>
      </vt:variant>
      <vt:variant>
        <vt:i4>164</vt:i4>
      </vt:variant>
      <vt:variant>
        <vt:i4>0</vt:i4>
      </vt:variant>
      <vt:variant>
        <vt:i4>5</vt:i4>
      </vt:variant>
      <vt:variant>
        <vt:lpwstr/>
      </vt:variant>
      <vt:variant>
        <vt:lpwstr>_Toc89271594</vt:lpwstr>
      </vt:variant>
      <vt:variant>
        <vt:i4>2031666</vt:i4>
      </vt:variant>
      <vt:variant>
        <vt:i4>158</vt:i4>
      </vt:variant>
      <vt:variant>
        <vt:i4>0</vt:i4>
      </vt:variant>
      <vt:variant>
        <vt:i4>5</vt:i4>
      </vt:variant>
      <vt:variant>
        <vt:lpwstr/>
      </vt:variant>
      <vt:variant>
        <vt:lpwstr>_Toc89271593</vt:lpwstr>
      </vt:variant>
      <vt:variant>
        <vt:i4>1966130</vt:i4>
      </vt:variant>
      <vt:variant>
        <vt:i4>152</vt:i4>
      </vt:variant>
      <vt:variant>
        <vt:i4>0</vt:i4>
      </vt:variant>
      <vt:variant>
        <vt:i4>5</vt:i4>
      </vt:variant>
      <vt:variant>
        <vt:lpwstr/>
      </vt:variant>
      <vt:variant>
        <vt:lpwstr>_Toc89271592</vt:lpwstr>
      </vt:variant>
      <vt:variant>
        <vt:i4>1900594</vt:i4>
      </vt:variant>
      <vt:variant>
        <vt:i4>146</vt:i4>
      </vt:variant>
      <vt:variant>
        <vt:i4>0</vt:i4>
      </vt:variant>
      <vt:variant>
        <vt:i4>5</vt:i4>
      </vt:variant>
      <vt:variant>
        <vt:lpwstr/>
      </vt:variant>
      <vt:variant>
        <vt:lpwstr>_Toc89271591</vt:lpwstr>
      </vt:variant>
      <vt:variant>
        <vt:i4>1835058</vt:i4>
      </vt:variant>
      <vt:variant>
        <vt:i4>140</vt:i4>
      </vt:variant>
      <vt:variant>
        <vt:i4>0</vt:i4>
      </vt:variant>
      <vt:variant>
        <vt:i4>5</vt:i4>
      </vt:variant>
      <vt:variant>
        <vt:lpwstr/>
      </vt:variant>
      <vt:variant>
        <vt:lpwstr>_Toc89271590</vt:lpwstr>
      </vt:variant>
      <vt:variant>
        <vt:i4>1376307</vt:i4>
      </vt:variant>
      <vt:variant>
        <vt:i4>134</vt:i4>
      </vt:variant>
      <vt:variant>
        <vt:i4>0</vt:i4>
      </vt:variant>
      <vt:variant>
        <vt:i4>5</vt:i4>
      </vt:variant>
      <vt:variant>
        <vt:lpwstr/>
      </vt:variant>
      <vt:variant>
        <vt:lpwstr>_Toc89271589</vt:lpwstr>
      </vt:variant>
      <vt:variant>
        <vt:i4>1310771</vt:i4>
      </vt:variant>
      <vt:variant>
        <vt:i4>128</vt:i4>
      </vt:variant>
      <vt:variant>
        <vt:i4>0</vt:i4>
      </vt:variant>
      <vt:variant>
        <vt:i4>5</vt:i4>
      </vt:variant>
      <vt:variant>
        <vt:lpwstr/>
      </vt:variant>
      <vt:variant>
        <vt:lpwstr>_Toc89271588</vt:lpwstr>
      </vt:variant>
      <vt:variant>
        <vt:i4>1769523</vt:i4>
      </vt:variant>
      <vt:variant>
        <vt:i4>122</vt:i4>
      </vt:variant>
      <vt:variant>
        <vt:i4>0</vt:i4>
      </vt:variant>
      <vt:variant>
        <vt:i4>5</vt:i4>
      </vt:variant>
      <vt:variant>
        <vt:lpwstr/>
      </vt:variant>
      <vt:variant>
        <vt:lpwstr>_Toc89271587</vt:lpwstr>
      </vt:variant>
      <vt:variant>
        <vt:i4>1703987</vt:i4>
      </vt:variant>
      <vt:variant>
        <vt:i4>116</vt:i4>
      </vt:variant>
      <vt:variant>
        <vt:i4>0</vt:i4>
      </vt:variant>
      <vt:variant>
        <vt:i4>5</vt:i4>
      </vt:variant>
      <vt:variant>
        <vt:lpwstr/>
      </vt:variant>
      <vt:variant>
        <vt:lpwstr>_Toc89271586</vt:lpwstr>
      </vt:variant>
      <vt:variant>
        <vt:i4>1638451</vt:i4>
      </vt:variant>
      <vt:variant>
        <vt:i4>110</vt:i4>
      </vt:variant>
      <vt:variant>
        <vt:i4>0</vt:i4>
      </vt:variant>
      <vt:variant>
        <vt:i4>5</vt:i4>
      </vt:variant>
      <vt:variant>
        <vt:lpwstr/>
      </vt:variant>
      <vt:variant>
        <vt:lpwstr>_Toc89271585</vt:lpwstr>
      </vt:variant>
      <vt:variant>
        <vt:i4>1572915</vt:i4>
      </vt:variant>
      <vt:variant>
        <vt:i4>104</vt:i4>
      </vt:variant>
      <vt:variant>
        <vt:i4>0</vt:i4>
      </vt:variant>
      <vt:variant>
        <vt:i4>5</vt:i4>
      </vt:variant>
      <vt:variant>
        <vt:lpwstr/>
      </vt:variant>
      <vt:variant>
        <vt:lpwstr>_Toc89271584</vt:lpwstr>
      </vt:variant>
      <vt:variant>
        <vt:i4>2031667</vt:i4>
      </vt:variant>
      <vt:variant>
        <vt:i4>98</vt:i4>
      </vt:variant>
      <vt:variant>
        <vt:i4>0</vt:i4>
      </vt:variant>
      <vt:variant>
        <vt:i4>5</vt:i4>
      </vt:variant>
      <vt:variant>
        <vt:lpwstr/>
      </vt:variant>
      <vt:variant>
        <vt:lpwstr>_Toc89271583</vt:lpwstr>
      </vt:variant>
      <vt:variant>
        <vt:i4>1966131</vt:i4>
      </vt:variant>
      <vt:variant>
        <vt:i4>92</vt:i4>
      </vt:variant>
      <vt:variant>
        <vt:i4>0</vt:i4>
      </vt:variant>
      <vt:variant>
        <vt:i4>5</vt:i4>
      </vt:variant>
      <vt:variant>
        <vt:lpwstr/>
      </vt:variant>
      <vt:variant>
        <vt:lpwstr>_Toc89271582</vt:lpwstr>
      </vt:variant>
      <vt:variant>
        <vt:i4>1900595</vt:i4>
      </vt:variant>
      <vt:variant>
        <vt:i4>86</vt:i4>
      </vt:variant>
      <vt:variant>
        <vt:i4>0</vt:i4>
      </vt:variant>
      <vt:variant>
        <vt:i4>5</vt:i4>
      </vt:variant>
      <vt:variant>
        <vt:lpwstr/>
      </vt:variant>
      <vt:variant>
        <vt:lpwstr>_Toc89271581</vt:lpwstr>
      </vt:variant>
      <vt:variant>
        <vt:i4>1835059</vt:i4>
      </vt:variant>
      <vt:variant>
        <vt:i4>80</vt:i4>
      </vt:variant>
      <vt:variant>
        <vt:i4>0</vt:i4>
      </vt:variant>
      <vt:variant>
        <vt:i4>5</vt:i4>
      </vt:variant>
      <vt:variant>
        <vt:lpwstr/>
      </vt:variant>
      <vt:variant>
        <vt:lpwstr>_Toc89271580</vt:lpwstr>
      </vt:variant>
      <vt:variant>
        <vt:i4>1376316</vt:i4>
      </vt:variant>
      <vt:variant>
        <vt:i4>74</vt:i4>
      </vt:variant>
      <vt:variant>
        <vt:i4>0</vt:i4>
      </vt:variant>
      <vt:variant>
        <vt:i4>5</vt:i4>
      </vt:variant>
      <vt:variant>
        <vt:lpwstr/>
      </vt:variant>
      <vt:variant>
        <vt:lpwstr>_Toc89271579</vt:lpwstr>
      </vt:variant>
      <vt:variant>
        <vt:i4>1310780</vt:i4>
      </vt:variant>
      <vt:variant>
        <vt:i4>68</vt:i4>
      </vt:variant>
      <vt:variant>
        <vt:i4>0</vt:i4>
      </vt:variant>
      <vt:variant>
        <vt:i4>5</vt:i4>
      </vt:variant>
      <vt:variant>
        <vt:lpwstr/>
      </vt:variant>
      <vt:variant>
        <vt:lpwstr>_Toc89271578</vt:lpwstr>
      </vt:variant>
      <vt:variant>
        <vt:i4>1769532</vt:i4>
      </vt:variant>
      <vt:variant>
        <vt:i4>62</vt:i4>
      </vt:variant>
      <vt:variant>
        <vt:i4>0</vt:i4>
      </vt:variant>
      <vt:variant>
        <vt:i4>5</vt:i4>
      </vt:variant>
      <vt:variant>
        <vt:lpwstr/>
      </vt:variant>
      <vt:variant>
        <vt:lpwstr>_Toc89271577</vt:lpwstr>
      </vt:variant>
      <vt:variant>
        <vt:i4>1703996</vt:i4>
      </vt:variant>
      <vt:variant>
        <vt:i4>56</vt:i4>
      </vt:variant>
      <vt:variant>
        <vt:i4>0</vt:i4>
      </vt:variant>
      <vt:variant>
        <vt:i4>5</vt:i4>
      </vt:variant>
      <vt:variant>
        <vt:lpwstr/>
      </vt:variant>
      <vt:variant>
        <vt:lpwstr>_Toc89271576</vt:lpwstr>
      </vt:variant>
      <vt:variant>
        <vt:i4>1638460</vt:i4>
      </vt:variant>
      <vt:variant>
        <vt:i4>50</vt:i4>
      </vt:variant>
      <vt:variant>
        <vt:i4>0</vt:i4>
      </vt:variant>
      <vt:variant>
        <vt:i4>5</vt:i4>
      </vt:variant>
      <vt:variant>
        <vt:lpwstr/>
      </vt:variant>
      <vt:variant>
        <vt:lpwstr>_Toc89271575</vt:lpwstr>
      </vt:variant>
      <vt:variant>
        <vt:i4>1572924</vt:i4>
      </vt:variant>
      <vt:variant>
        <vt:i4>44</vt:i4>
      </vt:variant>
      <vt:variant>
        <vt:i4>0</vt:i4>
      </vt:variant>
      <vt:variant>
        <vt:i4>5</vt:i4>
      </vt:variant>
      <vt:variant>
        <vt:lpwstr/>
      </vt:variant>
      <vt:variant>
        <vt:lpwstr>_Toc89271574</vt:lpwstr>
      </vt:variant>
      <vt:variant>
        <vt:i4>2031676</vt:i4>
      </vt:variant>
      <vt:variant>
        <vt:i4>38</vt:i4>
      </vt:variant>
      <vt:variant>
        <vt:i4>0</vt:i4>
      </vt:variant>
      <vt:variant>
        <vt:i4>5</vt:i4>
      </vt:variant>
      <vt:variant>
        <vt:lpwstr/>
      </vt:variant>
      <vt:variant>
        <vt:lpwstr>_Toc89271573</vt:lpwstr>
      </vt:variant>
      <vt:variant>
        <vt:i4>1966140</vt:i4>
      </vt:variant>
      <vt:variant>
        <vt:i4>32</vt:i4>
      </vt:variant>
      <vt:variant>
        <vt:i4>0</vt:i4>
      </vt:variant>
      <vt:variant>
        <vt:i4>5</vt:i4>
      </vt:variant>
      <vt:variant>
        <vt:lpwstr/>
      </vt:variant>
      <vt:variant>
        <vt:lpwstr>_Toc89271572</vt:lpwstr>
      </vt:variant>
      <vt:variant>
        <vt:i4>1900604</vt:i4>
      </vt:variant>
      <vt:variant>
        <vt:i4>26</vt:i4>
      </vt:variant>
      <vt:variant>
        <vt:i4>0</vt:i4>
      </vt:variant>
      <vt:variant>
        <vt:i4>5</vt:i4>
      </vt:variant>
      <vt:variant>
        <vt:lpwstr/>
      </vt:variant>
      <vt:variant>
        <vt:lpwstr>_Toc89271571</vt:lpwstr>
      </vt:variant>
      <vt:variant>
        <vt:i4>1835068</vt:i4>
      </vt:variant>
      <vt:variant>
        <vt:i4>20</vt:i4>
      </vt:variant>
      <vt:variant>
        <vt:i4>0</vt:i4>
      </vt:variant>
      <vt:variant>
        <vt:i4>5</vt:i4>
      </vt:variant>
      <vt:variant>
        <vt:lpwstr/>
      </vt:variant>
      <vt:variant>
        <vt:lpwstr>_Toc89271570</vt:lpwstr>
      </vt:variant>
      <vt:variant>
        <vt:i4>1376317</vt:i4>
      </vt:variant>
      <vt:variant>
        <vt:i4>14</vt:i4>
      </vt:variant>
      <vt:variant>
        <vt:i4>0</vt:i4>
      </vt:variant>
      <vt:variant>
        <vt:i4>5</vt:i4>
      </vt:variant>
      <vt:variant>
        <vt:lpwstr/>
      </vt:variant>
      <vt:variant>
        <vt:lpwstr>_Toc89271569</vt:lpwstr>
      </vt:variant>
      <vt:variant>
        <vt:i4>1310781</vt:i4>
      </vt:variant>
      <vt:variant>
        <vt:i4>8</vt:i4>
      </vt:variant>
      <vt:variant>
        <vt:i4>0</vt:i4>
      </vt:variant>
      <vt:variant>
        <vt:i4>5</vt:i4>
      </vt:variant>
      <vt:variant>
        <vt:lpwstr/>
      </vt:variant>
      <vt:variant>
        <vt:lpwstr>_Toc89271568</vt:lpwstr>
      </vt:variant>
      <vt:variant>
        <vt:i4>1769533</vt:i4>
      </vt:variant>
      <vt:variant>
        <vt:i4>2</vt:i4>
      </vt:variant>
      <vt:variant>
        <vt:i4>0</vt:i4>
      </vt:variant>
      <vt:variant>
        <vt:i4>5</vt:i4>
      </vt:variant>
      <vt:variant>
        <vt:lpwstr/>
      </vt:variant>
      <vt:variant>
        <vt:lpwstr>_Toc89271567</vt:lpwstr>
      </vt:variant>
      <vt:variant>
        <vt:i4>6094857</vt:i4>
      </vt:variant>
      <vt:variant>
        <vt:i4>0</vt:i4>
      </vt:variant>
      <vt:variant>
        <vt:i4>0</vt:i4>
      </vt:variant>
      <vt:variant>
        <vt:i4>5</vt:i4>
      </vt:variant>
      <vt:variant>
        <vt:lpwstr>https://www.cnil.fr/fr/sous-traitance-exemple-de-clauses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cp:lastModifiedBy>JARDET Paul</cp:lastModifiedBy>
  <cp:revision>2</cp:revision>
  <cp:lastPrinted>1899-12-31T23:00:00Z</cp:lastPrinted>
  <dcterms:created xsi:type="dcterms:W3CDTF">2026-01-29T09:01:00Z</dcterms:created>
  <dcterms:modified xsi:type="dcterms:W3CDTF">2026-01-29T09:01:00Z</dcterms:modified>
</cp:coreProperties>
</file>